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67288" w14:textId="77777777"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5EC2E656" wp14:editId="760B5AE3">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704475"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B248C84" w14:textId="77777777"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2CAABB04" wp14:editId="2CD5485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14:paraId="61E95F3E" w14:textId="77777777">
        <w:tc>
          <w:tcPr>
            <w:tcW w:w="9039" w:type="dxa"/>
            <w:shd w:val="clear" w:color="auto" w:fill="465F9D"/>
          </w:tcPr>
          <w:p w14:paraId="742F9E3C" w14:textId="77777777"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1D64E6B" w14:textId="77777777"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58B4AFD" w14:textId="77777777"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BC8D03B" w14:textId="77777777"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0F7B872" w14:textId="77777777" w:rsidR="00F51A83" w:rsidRDefault="00F51A83">
      <w:pPr>
        <w:jc w:val="both"/>
        <w:rPr>
          <w:rFonts w:ascii="Arial" w:hAnsi="Arial" w:cs="Arial"/>
        </w:rPr>
      </w:pPr>
    </w:p>
    <w:p w14:paraId="4A6BCEF8"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4EFECF7"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6296A6" w14:textId="77777777" w:rsidR="00F51A83" w:rsidRDefault="00F51A83">
      <w:pPr>
        <w:rPr>
          <w:rFonts w:ascii="Marianne" w:hAnsi="Marianne"/>
        </w:rPr>
      </w:pPr>
    </w:p>
    <w:p w14:paraId="183A2CC2" w14:textId="77777777"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AD3C8C6" w14:textId="77777777" w:rsidR="00F51A83" w:rsidRDefault="00F51A83">
      <w:pPr>
        <w:rPr>
          <w:rFonts w:ascii="Marianne" w:hAnsi="Marianne"/>
        </w:rPr>
      </w:pPr>
    </w:p>
    <w:p w14:paraId="79CA138A" w14:textId="77777777"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85C9D80" w14:textId="77777777" w:rsidR="00F51A83" w:rsidRDefault="00F51A83">
      <w:pPr>
        <w:jc w:val="both"/>
        <w:rPr>
          <w:rFonts w:ascii="Marianne" w:hAnsi="Marianne" w:cs="Arial"/>
          <w:i/>
          <w:iCs/>
        </w:rPr>
      </w:pPr>
    </w:p>
    <w:p w14:paraId="741327D1" w14:textId="77777777"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EB617B" w14:textId="77777777" w:rsidR="00F51A83" w:rsidRDefault="00F51A83">
      <w:pPr>
        <w:jc w:val="both"/>
        <w:rPr>
          <w:rFonts w:ascii="Marianne" w:hAnsi="Marianne" w:cs="Arial"/>
          <w:i/>
          <w:sz w:val="18"/>
          <w:szCs w:val="18"/>
        </w:rPr>
      </w:pPr>
    </w:p>
    <w:p w14:paraId="6A077C87" w14:textId="77777777"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2F48AE35" w14:textId="77777777">
        <w:tc>
          <w:tcPr>
            <w:tcW w:w="9710" w:type="dxa"/>
            <w:shd w:val="clear" w:color="auto" w:fill="465F9D"/>
          </w:tcPr>
          <w:p w14:paraId="3C4146DF" w14:textId="77777777"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24FEEE3" w14:textId="77777777" w:rsidR="006A13A6" w:rsidRPr="00F51895" w:rsidRDefault="006A13A6" w:rsidP="00F72CA8">
      <w:pPr>
        <w:pStyle w:val="Standard"/>
        <w:jc w:val="center"/>
      </w:pPr>
      <w:r w:rsidRPr="00F51895">
        <w:t>CNRS Délégation Régionale Hauts-de-France,</w:t>
      </w:r>
    </w:p>
    <w:p w14:paraId="1F8C46D2" w14:textId="77777777" w:rsidR="006A13A6" w:rsidRPr="00F51895" w:rsidRDefault="006A13A6" w:rsidP="00F72CA8">
      <w:pPr>
        <w:pStyle w:val="Standard"/>
        <w:jc w:val="center"/>
      </w:pPr>
      <w:r w:rsidRPr="00F51895">
        <w:t>43 avenue Le Corbusier</w:t>
      </w:r>
    </w:p>
    <w:p w14:paraId="63859D49" w14:textId="77777777" w:rsidR="006A13A6" w:rsidRPr="00F51895" w:rsidRDefault="006A13A6" w:rsidP="00F72CA8">
      <w:pPr>
        <w:pStyle w:val="Standard"/>
        <w:jc w:val="center"/>
      </w:pPr>
      <w:r w:rsidRPr="00F51895">
        <w:t>BP30123</w:t>
      </w:r>
    </w:p>
    <w:p w14:paraId="17EFDFCD" w14:textId="77777777" w:rsidR="00F51A83" w:rsidRPr="00F51895" w:rsidRDefault="006A13A6" w:rsidP="00F72CA8">
      <w:pPr>
        <w:pStyle w:val="Standard"/>
        <w:jc w:val="center"/>
      </w:pPr>
      <w:r w:rsidRPr="00F51895">
        <w:t>59001 Lille Cedex</w:t>
      </w:r>
    </w:p>
    <w:p w14:paraId="68696CA0" w14:textId="77777777" w:rsidR="00F96C91" w:rsidRPr="00F51895" w:rsidRDefault="00F96C91" w:rsidP="00F51895">
      <w:pPr>
        <w:pStyle w:val="En-tte"/>
        <w:jc w:val="center"/>
        <w:rPr>
          <w:rFonts w:ascii="Arial" w:hAnsi="Arial" w:cs="Arial"/>
        </w:rPr>
      </w:pPr>
      <w:r w:rsidRPr="00F51895">
        <w:rPr>
          <w:rFonts w:ascii="Arial" w:hAnsi="Arial" w:cs="Arial"/>
        </w:rPr>
        <w:t>Tél. : 0320125800</w:t>
      </w:r>
    </w:p>
    <w:p w14:paraId="2F7915F6" w14:textId="77777777"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14:paraId="534C3E0E" w14:textId="77777777"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1C7193A6" w14:textId="77777777">
        <w:tc>
          <w:tcPr>
            <w:tcW w:w="9852" w:type="dxa"/>
            <w:shd w:val="clear" w:color="auto" w:fill="465F9D"/>
          </w:tcPr>
          <w:p w14:paraId="2EF58810" w14:textId="77777777"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C3A05DF" w14:textId="77777777" w:rsidR="00F51A83" w:rsidRDefault="00F51A83">
      <w:pPr>
        <w:pStyle w:val="fcase1ertab"/>
        <w:tabs>
          <w:tab w:val="clear" w:pos="426"/>
          <w:tab w:val="left" w:pos="0"/>
        </w:tabs>
        <w:spacing w:before="120"/>
        <w:ind w:left="0" w:firstLine="0"/>
        <w:rPr>
          <w:rFonts w:ascii="Marianne" w:hAnsi="Marianne" w:cs="Arial"/>
          <w:i/>
          <w:sz w:val="16"/>
          <w:szCs w:val="16"/>
        </w:rPr>
      </w:pPr>
    </w:p>
    <w:p w14:paraId="00736765" w14:textId="3EC93038" w:rsidR="00D55933" w:rsidRPr="00C96508" w:rsidRDefault="00D55933" w:rsidP="00D55933">
      <w:pPr>
        <w:pStyle w:val="Standard"/>
      </w:pPr>
      <w:bookmarkStart w:id="0" w:name="_Hlk193869674"/>
      <w:bookmarkStart w:id="1" w:name="_Hlk155596814"/>
      <w:r w:rsidRPr="00AC7BDC">
        <w:t>Consultation n°</w:t>
      </w:r>
      <w:bookmarkStart w:id="2" w:name="_Hlk204955591"/>
      <w:r>
        <w:t xml:space="preserve">202601 : </w:t>
      </w:r>
      <w:r w:rsidRPr="00C96508">
        <w:tab/>
      </w:r>
      <w:r w:rsidR="0061396A" w:rsidRPr="0061396A">
        <w:rPr>
          <w:bCs/>
        </w:rPr>
        <w:t xml:space="preserve">Robotisation et aménagement de deux véhicules de série, de type Renault </w:t>
      </w:r>
      <w:proofErr w:type="spellStart"/>
      <w:r w:rsidR="0061396A" w:rsidRPr="0061396A">
        <w:rPr>
          <w:bCs/>
        </w:rPr>
        <w:t>Scenic</w:t>
      </w:r>
      <w:proofErr w:type="spellEnd"/>
      <w:r w:rsidR="0061396A" w:rsidRPr="0061396A">
        <w:rPr>
          <w:bCs/>
        </w:rPr>
        <w:t xml:space="preserve"> E-Tech à conduite à droite (RHD)</w:t>
      </w:r>
    </w:p>
    <w:bookmarkEnd w:id="2"/>
    <w:p w14:paraId="69000930" w14:textId="5A977BC0" w:rsidR="00AF73E1" w:rsidRPr="00023A58" w:rsidRDefault="00AF73E1" w:rsidP="00BC204A">
      <w:pPr>
        <w:pStyle w:val="Standard"/>
      </w:pPr>
    </w:p>
    <w:bookmarkEnd w:id="0"/>
    <w:bookmarkEnd w:id="1"/>
    <w:p w14:paraId="1A42AE51" w14:textId="77777777" w:rsidR="00343174" w:rsidRDefault="00343174">
      <w:pPr>
        <w:pStyle w:val="fcase1ertab"/>
        <w:tabs>
          <w:tab w:val="clear" w:pos="426"/>
          <w:tab w:val="left" w:pos="0"/>
        </w:tabs>
        <w:spacing w:before="120"/>
        <w:ind w:left="0" w:firstLine="0"/>
        <w:rPr>
          <w:rFonts w:ascii="Marianne" w:hAnsi="Marianne" w:cs="Arial"/>
          <w:bCs/>
          <w:sz w:val="16"/>
          <w:szCs w:val="16"/>
        </w:rPr>
      </w:pPr>
    </w:p>
    <w:p w14:paraId="6FC11461" w14:textId="77777777" w:rsidR="00D55933" w:rsidRDefault="00D55933">
      <w:pPr>
        <w:pStyle w:val="fcase1ertab"/>
        <w:tabs>
          <w:tab w:val="clear" w:pos="426"/>
          <w:tab w:val="left" w:pos="0"/>
        </w:tabs>
        <w:spacing w:before="120"/>
        <w:ind w:left="0" w:firstLine="0"/>
        <w:rPr>
          <w:rFonts w:ascii="Marianne" w:hAnsi="Marianne" w:cs="Arial"/>
          <w:bCs/>
          <w:sz w:val="16"/>
          <w:szCs w:val="16"/>
        </w:rPr>
      </w:pPr>
    </w:p>
    <w:p w14:paraId="3F13ADC5" w14:textId="77777777" w:rsidR="00D55933" w:rsidRDefault="00D55933">
      <w:pPr>
        <w:pStyle w:val="fcase1ertab"/>
        <w:tabs>
          <w:tab w:val="clear" w:pos="426"/>
          <w:tab w:val="left" w:pos="0"/>
        </w:tabs>
        <w:spacing w:before="120"/>
        <w:ind w:left="0" w:firstLine="0"/>
        <w:rPr>
          <w:rFonts w:ascii="Marianne" w:hAnsi="Marianne" w:cs="Arial"/>
          <w:bCs/>
          <w:sz w:val="16"/>
          <w:szCs w:val="16"/>
        </w:rPr>
      </w:pPr>
    </w:p>
    <w:p w14:paraId="61B2F760" w14:textId="77777777" w:rsidR="00D55933" w:rsidRDefault="00D55933">
      <w:pPr>
        <w:pStyle w:val="fcase1ertab"/>
        <w:tabs>
          <w:tab w:val="clear" w:pos="426"/>
          <w:tab w:val="left" w:pos="0"/>
        </w:tabs>
        <w:spacing w:before="120"/>
        <w:ind w:left="0" w:firstLine="0"/>
        <w:rPr>
          <w:rFonts w:ascii="Marianne" w:hAnsi="Marianne" w:cs="Arial"/>
          <w:bCs/>
          <w:sz w:val="16"/>
          <w:szCs w:val="16"/>
        </w:rPr>
      </w:pPr>
    </w:p>
    <w:p w14:paraId="22CA7FFE" w14:textId="77777777" w:rsidR="00D55933" w:rsidRDefault="00D5593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50257BEF" w14:textId="77777777">
        <w:tc>
          <w:tcPr>
            <w:tcW w:w="9852" w:type="dxa"/>
            <w:shd w:val="clear" w:color="auto" w:fill="465F9D"/>
          </w:tcPr>
          <w:p w14:paraId="0B261CA4" w14:textId="77777777"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910526F" w14:textId="77777777" w:rsidR="00F51A83" w:rsidRDefault="00F51A83">
      <w:pPr>
        <w:pStyle w:val="Titre9"/>
        <w:numPr>
          <w:ilvl w:val="0"/>
          <w:numId w:val="0"/>
        </w:numPr>
        <w:rPr>
          <w:rFonts w:ascii="Marianne" w:hAnsi="Marianne"/>
          <w:i w:val="0"/>
          <w:sz w:val="20"/>
        </w:rPr>
      </w:pPr>
    </w:p>
    <w:p w14:paraId="12373CF3" w14:textId="77777777"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C29FAD6" w14:textId="77777777" w:rsidR="00F51A83" w:rsidRDefault="00F51A83">
      <w:pPr>
        <w:pStyle w:val="Titre9"/>
        <w:tabs>
          <w:tab w:val="num" w:pos="0"/>
        </w:tabs>
        <w:ind w:left="0"/>
        <w:jc w:val="both"/>
        <w:rPr>
          <w:rFonts w:ascii="Marianne" w:hAnsi="Marianne"/>
          <w:i w:val="0"/>
          <w:iCs w:val="0"/>
          <w:sz w:val="20"/>
          <w:szCs w:val="20"/>
        </w:rPr>
      </w:pPr>
    </w:p>
    <w:p w14:paraId="2188C54D" w14:textId="77777777"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705E1A2" w14:textId="77777777" w:rsidR="00F51A83" w:rsidRDefault="00F51A83">
      <w:pPr>
        <w:jc w:val="both"/>
        <w:rPr>
          <w:rFonts w:ascii="Marianne" w:hAnsi="Marianne" w:cs="Arial"/>
          <w:b/>
          <w:bCs/>
        </w:rPr>
      </w:pPr>
    </w:p>
    <w:p w14:paraId="57ADC257"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005702D" w14:textId="77777777" w:rsidR="00F51A83" w:rsidRDefault="00F51A83">
      <w:pPr>
        <w:rPr>
          <w:rFonts w:ascii="Marianne" w:hAnsi="Marianne"/>
        </w:rPr>
      </w:pPr>
    </w:p>
    <w:p w14:paraId="2BAD4FC2" w14:textId="77777777" w:rsidR="00F51A83" w:rsidRDefault="00F51A83">
      <w:pPr>
        <w:rPr>
          <w:rFonts w:ascii="Marianne" w:hAnsi="Marianne"/>
        </w:rPr>
      </w:pPr>
    </w:p>
    <w:p w14:paraId="32D97E0C" w14:textId="77777777"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CC57184" w14:textId="77777777" w:rsidR="00F51A83" w:rsidRDefault="00F51A83">
      <w:pPr>
        <w:rPr>
          <w:rFonts w:ascii="Marianne" w:hAnsi="Marianne"/>
        </w:rPr>
      </w:pPr>
    </w:p>
    <w:p w14:paraId="1DA0C905" w14:textId="77777777" w:rsidR="00F51A83" w:rsidRDefault="00F51A83">
      <w:pPr>
        <w:rPr>
          <w:rFonts w:ascii="Marianne" w:hAnsi="Marianne"/>
        </w:rPr>
      </w:pPr>
    </w:p>
    <w:p w14:paraId="3C4C8628"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EC36EFE" w14:textId="77777777" w:rsidR="00F51A83" w:rsidRDefault="00F51A83">
      <w:pPr>
        <w:rPr>
          <w:rFonts w:ascii="Marianne" w:hAnsi="Marianne"/>
        </w:rPr>
      </w:pPr>
    </w:p>
    <w:p w14:paraId="0A85E489" w14:textId="77777777" w:rsidR="00F51A83" w:rsidRDefault="00F51A83">
      <w:pPr>
        <w:rPr>
          <w:rFonts w:ascii="Marianne" w:hAnsi="Marianne"/>
        </w:rPr>
      </w:pPr>
    </w:p>
    <w:p w14:paraId="4D9D2294"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0445432" w14:textId="77777777" w:rsidR="00F51A83" w:rsidRDefault="00F51A83">
      <w:pPr>
        <w:rPr>
          <w:rFonts w:ascii="Marianne" w:hAnsi="Marianne"/>
        </w:rPr>
      </w:pPr>
    </w:p>
    <w:p w14:paraId="785EC020" w14:textId="77777777" w:rsidR="00F51A83" w:rsidRDefault="00F51A83">
      <w:pPr>
        <w:rPr>
          <w:rFonts w:ascii="Marianne" w:hAnsi="Marianne"/>
        </w:rPr>
      </w:pPr>
    </w:p>
    <w:p w14:paraId="65FD9424" w14:textId="77777777"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C29277B" w14:textId="77777777" w:rsidR="00F51A83" w:rsidRDefault="00F51A83">
      <w:pPr>
        <w:rPr>
          <w:rFonts w:ascii="Marianne" w:hAnsi="Marianne"/>
        </w:rPr>
      </w:pPr>
    </w:p>
    <w:p w14:paraId="61DC83EE" w14:textId="77777777" w:rsidR="00F51A83" w:rsidRDefault="00F51A83">
      <w:pPr>
        <w:rPr>
          <w:rFonts w:ascii="Marianne" w:hAnsi="Marianne"/>
        </w:rPr>
      </w:pPr>
    </w:p>
    <w:p w14:paraId="63BE3107"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6BC525" w14:textId="77777777" w:rsidR="00F51A83" w:rsidRDefault="00F51A83">
      <w:pPr>
        <w:jc w:val="both"/>
        <w:rPr>
          <w:rFonts w:ascii="Marianne" w:hAnsi="Marianne" w:cs="Arial"/>
          <w:b/>
          <w:bCs/>
        </w:rPr>
      </w:pPr>
    </w:p>
    <w:p w14:paraId="4B76C99F" w14:textId="77777777" w:rsidR="00F51A83" w:rsidRDefault="00F51A83">
      <w:pPr>
        <w:jc w:val="both"/>
        <w:rPr>
          <w:rFonts w:ascii="Marianne" w:hAnsi="Marianne" w:cs="Arial"/>
          <w:b/>
          <w:bCs/>
        </w:rPr>
      </w:pPr>
    </w:p>
    <w:p w14:paraId="2721C6E8"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5D88C92" w14:textId="77777777" w:rsidR="00F51A83" w:rsidRDefault="00F51A83">
      <w:pPr>
        <w:jc w:val="both"/>
        <w:rPr>
          <w:rFonts w:ascii="Marianne" w:hAnsi="Marianne" w:cs="Arial"/>
        </w:rPr>
      </w:pPr>
    </w:p>
    <w:p w14:paraId="6F959228"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1396A">
        <w:rPr>
          <w:rFonts w:ascii="Marianne" w:hAnsi="Marianne"/>
        </w:rPr>
      </w:r>
      <w:r w:rsidR="006139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814EF8E" w14:textId="77777777" w:rsidR="00F51A83" w:rsidRDefault="00F51A83">
      <w:pPr>
        <w:ind w:left="567"/>
        <w:jc w:val="both"/>
        <w:rPr>
          <w:rFonts w:ascii="Marianne" w:hAnsi="Marianne" w:cs="Arial"/>
        </w:rPr>
      </w:pPr>
    </w:p>
    <w:p w14:paraId="36371180"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1396A">
        <w:rPr>
          <w:rFonts w:ascii="Marianne" w:hAnsi="Marianne"/>
        </w:rPr>
      </w:r>
      <w:r w:rsidR="006139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79A71916" w14:textId="77777777" w:rsidR="00F51A83" w:rsidRDefault="00F51A83">
      <w:pPr>
        <w:ind w:left="567"/>
        <w:jc w:val="both"/>
        <w:rPr>
          <w:rFonts w:ascii="Marianne" w:hAnsi="Marianne" w:cs="Arial"/>
          <w:bCs/>
          <w:sz w:val="22"/>
        </w:rPr>
      </w:pPr>
    </w:p>
    <w:p w14:paraId="1A7A6D09" w14:textId="77777777"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5B5B87A" w14:textId="77777777"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77301BB" w14:textId="77777777"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2161B81" w14:textId="77777777"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52A0307" w14:textId="77777777" w:rsidR="00F51A83" w:rsidRDefault="00F51A83">
      <w:pPr>
        <w:spacing w:before="120"/>
        <w:jc w:val="both"/>
        <w:rPr>
          <w:rFonts w:ascii="Marianne" w:hAnsi="Marianne" w:cs="Arial"/>
          <w:sz w:val="22"/>
        </w:rPr>
      </w:pPr>
    </w:p>
    <w:p w14:paraId="37C2CAE2" w14:textId="77777777"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14:paraId="34409301" w14:textId="77777777">
        <w:trPr>
          <w:trHeight w:val="540"/>
          <w:jc w:val="center"/>
        </w:trPr>
        <w:tc>
          <w:tcPr>
            <w:tcW w:w="1986" w:type="dxa"/>
            <w:shd w:val="clear" w:color="auto" w:fill="CCFFFF"/>
            <w:vAlign w:val="center"/>
          </w:tcPr>
          <w:p w14:paraId="46EE0170" w14:textId="77777777" w:rsidR="00F51A83" w:rsidRDefault="00F51A8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3BA0E83" w14:textId="77777777"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3CB95DB" w14:textId="77777777"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14:paraId="701EBE13" w14:textId="77777777">
        <w:trPr>
          <w:trHeight w:val="2218"/>
          <w:jc w:val="center"/>
        </w:trPr>
        <w:tc>
          <w:tcPr>
            <w:tcW w:w="1986" w:type="dxa"/>
            <w:vMerge w:val="restart"/>
            <w:shd w:val="clear" w:color="auto" w:fill="auto"/>
            <w:vAlign w:val="center"/>
          </w:tcPr>
          <w:p w14:paraId="2C5459CB" w14:textId="77777777"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B057EB6"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61396A">
              <w:rPr>
                <w:rFonts w:ascii="Marianne" w:eastAsia="MS Gothic" w:hAnsi="Marianne" w:cs="Arial"/>
              </w:rPr>
            </w:r>
            <w:r w:rsidR="0061396A">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CDAEE46"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F3CB52"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4CBE51B" w14:textId="77777777" w:rsidR="00F51A83" w:rsidRDefault="00F51A83">
            <w:pPr>
              <w:spacing w:beforeLines="40" w:before="96" w:afterLines="40" w:after="96"/>
              <w:ind w:left="170" w:right="170"/>
              <w:jc w:val="both"/>
              <w:rPr>
                <w:rFonts w:ascii="Marianne" w:hAnsi="Marianne" w:cs="Arial"/>
                <w:sz w:val="12"/>
                <w:szCs w:val="16"/>
              </w:rPr>
            </w:pPr>
          </w:p>
          <w:p w14:paraId="1D20E7E5" w14:textId="77777777" w:rsidR="00F51A83" w:rsidRDefault="00F51A83">
            <w:pPr>
              <w:spacing w:beforeLines="40" w:before="96" w:afterLines="40" w:after="96"/>
              <w:ind w:left="170" w:right="170"/>
              <w:jc w:val="both"/>
              <w:rPr>
                <w:rFonts w:ascii="Marianne" w:hAnsi="Marianne" w:cs="Arial"/>
                <w:sz w:val="12"/>
                <w:szCs w:val="16"/>
              </w:rPr>
            </w:pPr>
          </w:p>
          <w:p w14:paraId="126D00AE" w14:textId="77777777" w:rsidR="00F51A83" w:rsidRDefault="00F51A83">
            <w:pPr>
              <w:spacing w:beforeLines="40" w:before="96" w:afterLines="40" w:after="96"/>
              <w:ind w:left="170" w:right="170"/>
              <w:jc w:val="both"/>
              <w:rPr>
                <w:rFonts w:ascii="Marianne" w:hAnsi="Marianne" w:cs="Arial"/>
                <w:sz w:val="12"/>
                <w:szCs w:val="16"/>
              </w:rPr>
            </w:pPr>
          </w:p>
          <w:p w14:paraId="7ABFC76F"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52DE51" w14:textId="77777777" w:rsidR="00F51A83" w:rsidRDefault="00F51A83">
            <w:pPr>
              <w:spacing w:beforeLines="40" w:before="96" w:afterLines="40" w:after="96"/>
              <w:ind w:right="170"/>
              <w:rPr>
                <w:rFonts w:ascii="Marianne" w:hAnsi="Marianne" w:cs="Arial"/>
                <w:sz w:val="12"/>
                <w:szCs w:val="16"/>
              </w:rPr>
            </w:pPr>
          </w:p>
          <w:p w14:paraId="48279FF8" w14:textId="77777777" w:rsidR="00F51A83" w:rsidRDefault="00F51A83">
            <w:pPr>
              <w:spacing w:beforeLines="40" w:before="96" w:afterLines="40" w:after="96"/>
              <w:ind w:right="170"/>
              <w:rPr>
                <w:rFonts w:ascii="Marianne" w:hAnsi="Marianne" w:cs="Arial"/>
                <w:sz w:val="12"/>
                <w:szCs w:val="16"/>
              </w:rPr>
            </w:pPr>
          </w:p>
          <w:p w14:paraId="3330BF11" w14:textId="77777777" w:rsidR="00F51A83" w:rsidRDefault="00F51A83">
            <w:pPr>
              <w:spacing w:beforeLines="40" w:before="96" w:afterLines="40" w:after="96"/>
              <w:ind w:right="170"/>
              <w:rPr>
                <w:rFonts w:ascii="Marianne" w:hAnsi="Marianne" w:cs="Arial"/>
                <w:sz w:val="12"/>
                <w:szCs w:val="16"/>
              </w:rPr>
            </w:pPr>
          </w:p>
        </w:tc>
      </w:tr>
      <w:tr w:rsidR="00F51A83" w14:paraId="7454856D" w14:textId="77777777">
        <w:trPr>
          <w:trHeight w:val="3555"/>
          <w:jc w:val="center"/>
        </w:trPr>
        <w:tc>
          <w:tcPr>
            <w:tcW w:w="1986" w:type="dxa"/>
            <w:vMerge/>
            <w:shd w:val="clear" w:color="auto" w:fill="auto"/>
            <w:vAlign w:val="center"/>
          </w:tcPr>
          <w:p w14:paraId="666EC301"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423BF0FA"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61396A">
              <w:rPr>
                <w:rFonts w:ascii="Marianne" w:eastAsia="MS Gothic" w:hAnsi="Marianne" w:cs="Arial"/>
              </w:rPr>
            </w:r>
            <w:r w:rsidR="0061396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0988B14"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71C3317"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E0D55F" w14:textId="77777777" w:rsidR="00F51A83" w:rsidRDefault="00F51A83">
            <w:pPr>
              <w:spacing w:beforeLines="40" w:before="96" w:afterLines="40" w:after="96"/>
              <w:ind w:left="170" w:right="170"/>
              <w:jc w:val="both"/>
              <w:rPr>
                <w:rFonts w:ascii="Marianne" w:hAnsi="Marianne" w:cs="Arial"/>
                <w:sz w:val="12"/>
                <w:szCs w:val="16"/>
              </w:rPr>
            </w:pPr>
          </w:p>
          <w:p w14:paraId="0F665317" w14:textId="77777777" w:rsidR="00F51A83" w:rsidRDefault="00F51A83">
            <w:pPr>
              <w:spacing w:beforeLines="40" w:before="96" w:afterLines="40" w:after="96"/>
              <w:ind w:left="170" w:right="170"/>
              <w:jc w:val="both"/>
              <w:rPr>
                <w:rFonts w:ascii="Marianne" w:hAnsi="Marianne" w:cs="Arial"/>
                <w:sz w:val="12"/>
                <w:szCs w:val="16"/>
              </w:rPr>
            </w:pPr>
          </w:p>
          <w:p w14:paraId="638E47F6" w14:textId="77777777" w:rsidR="00F51A83" w:rsidRDefault="00F51A83">
            <w:pPr>
              <w:spacing w:beforeLines="40" w:before="96" w:afterLines="40" w:after="96"/>
              <w:ind w:left="170" w:right="170"/>
              <w:jc w:val="both"/>
              <w:rPr>
                <w:rFonts w:ascii="Marianne" w:hAnsi="Marianne" w:cs="Arial"/>
                <w:sz w:val="12"/>
                <w:szCs w:val="16"/>
              </w:rPr>
            </w:pPr>
          </w:p>
          <w:p w14:paraId="646B8174"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B523E39" w14:textId="77777777" w:rsidR="00F51A83" w:rsidRDefault="00F51A83">
            <w:pPr>
              <w:spacing w:beforeLines="40" w:before="96" w:afterLines="40" w:after="96"/>
              <w:ind w:right="170"/>
              <w:rPr>
                <w:rFonts w:ascii="Marianne" w:hAnsi="Marianne" w:cs="Arial"/>
                <w:sz w:val="12"/>
                <w:szCs w:val="16"/>
              </w:rPr>
            </w:pPr>
          </w:p>
          <w:p w14:paraId="6D29C694" w14:textId="77777777" w:rsidR="00F51A83" w:rsidRDefault="00F51A83">
            <w:pPr>
              <w:spacing w:beforeLines="40" w:before="96" w:afterLines="40" w:after="96"/>
              <w:ind w:right="170"/>
              <w:rPr>
                <w:rFonts w:ascii="Marianne" w:hAnsi="Marianne" w:cs="Arial"/>
                <w:sz w:val="12"/>
                <w:szCs w:val="16"/>
              </w:rPr>
            </w:pPr>
          </w:p>
          <w:p w14:paraId="76B40C9B" w14:textId="77777777" w:rsidR="00F51A83" w:rsidRDefault="00F51A83">
            <w:pPr>
              <w:spacing w:beforeLines="40" w:before="96" w:afterLines="40" w:after="96"/>
              <w:ind w:right="170"/>
              <w:rPr>
                <w:rFonts w:ascii="Marianne" w:hAnsi="Marianne" w:cs="Arial"/>
                <w:sz w:val="12"/>
                <w:szCs w:val="16"/>
              </w:rPr>
            </w:pPr>
          </w:p>
        </w:tc>
      </w:tr>
      <w:tr w:rsidR="00F51A83" w14:paraId="2AFA0976" w14:textId="77777777">
        <w:trPr>
          <w:trHeight w:val="4455"/>
          <w:jc w:val="center"/>
        </w:trPr>
        <w:tc>
          <w:tcPr>
            <w:tcW w:w="1986" w:type="dxa"/>
            <w:vMerge/>
            <w:shd w:val="clear" w:color="auto" w:fill="auto"/>
            <w:vAlign w:val="center"/>
          </w:tcPr>
          <w:p w14:paraId="698F8ED2"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4367019B"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61396A">
              <w:rPr>
                <w:rFonts w:ascii="Marianne" w:eastAsia="MS Gothic" w:hAnsi="Marianne" w:cs="Arial"/>
              </w:rPr>
            </w:r>
            <w:r w:rsidR="0061396A">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1B55FB0"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624CE9D"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D17112F" w14:textId="77777777" w:rsidR="00F51A83" w:rsidRDefault="00F51A83">
            <w:pPr>
              <w:spacing w:beforeLines="40" w:before="96" w:afterLines="40" w:after="96"/>
              <w:ind w:left="170" w:right="170"/>
              <w:jc w:val="both"/>
              <w:rPr>
                <w:rFonts w:ascii="Marianne" w:hAnsi="Marianne" w:cs="Arial"/>
                <w:sz w:val="12"/>
                <w:szCs w:val="16"/>
              </w:rPr>
            </w:pPr>
          </w:p>
          <w:p w14:paraId="08FB221A" w14:textId="77777777" w:rsidR="00F51A83" w:rsidRDefault="00F51A83">
            <w:pPr>
              <w:spacing w:beforeLines="40" w:before="96" w:afterLines="40" w:after="96"/>
              <w:ind w:left="170" w:right="170"/>
              <w:jc w:val="both"/>
              <w:rPr>
                <w:rFonts w:ascii="Marianne" w:hAnsi="Marianne" w:cs="Arial"/>
                <w:sz w:val="12"/>
                <w:szCs w:val="16"/>
              </w:rPr>
            </w:pPr>
          </w:p>
          <w:p w14:paraId="2557F3BF" w14:textId="77777777" w:rsidR="00F51A83" w:rsidRDefault="00F51A83">
            <w:pPr>
              <w:spacing w:beforeLines="40" w:before="96" w:afterLines="40" w:after="96"/>
              <w:ind w:left="170" w:right="170"/>
              <w:jc w:val="both"/>
              <w:rPr>
                <w:rFonts w:ascii="Marianne" w:hAnsi="Marianne" w:cs="Arial"/>
                <w:sz w:val="12"/>
                <w:szCs w:val="16"/>
              </w:rPr>
            </w:pPr>
          </w:p>
          <w:p w14:paraId="3A2EB7FC"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5510F8" w14:textId="77777777" w:rsidR="00F51A83" w:rsidRDefault="00F51A83">
            <w:pPr>
              <w:spacing w:beforeLines="40" w:before="96" w:afterLines="40" w:after="96"/>
              <w:ind w:right="170"/>
              <w:rPr>
                <w:rFonts w:ascii="Marianne" w:hAnsi="Marianne" w:cs="Arial"/>
                <w:sz w:val="12"/>
                <w:szCs w:val="16"/>
              </w:rPr>
            </w:pPr>
          </w:p>
          <w:p w14:paraId="3378CC71" w14:textId="77777777" w:rsidR="00F51A83" w:rsidRDefault="00F51A83">
            <w:pPr>
              <w:spacing w:beforeLines="40" w:before="96" w:afterLines="40" w:after="96"/>
              <w:ind w:right="170"/>
              <w:rPr>
                <w:rFonts w:ascii="Marianne" w:hAnsi="Marianne" w:cs="Arial"/>
                <w:sz w:val="12"/>
                <w:szCs w:val="16"/>
              </w:rPr>
            </w:pPr>
          </w:p>
          <w:p w14:paraId="3C47D66E" w14:textId="77777777" w:rsidR="00F51A83" w:rsidRDefault="00F51A83">
            <w:pPr>
              <w:spacing w:beforeLines="40" w:before="96" w:afterLines="40" w:after="96"/>
              <w:ind w:right="170"/>
              <w:rPr>
                <w:rFonts w:ascii="Marianne" w:hAnsi="Marianne" w:cs="Arial"/>
                <w:sz w:val="12"/>
                <w:szCs w:val="16"/>
              </w:rPr>
            </w:pPr>
          </w:p>
        </w:tc>
      </w:tr>
      <w:tr w:rsidR="00F51A83" w14:paraId="76A48123" w14:textId="77777777">
        <w:trPr>
          <w:trHeight w:val="1785"/>
          <w:jc w:val="center"/>
        </w:trPr>
        <w:tc>
          <w:tcPr>
            <w:tcW w:w="1986" w:type="dxa"/>
            <w:shd w:val="clear" w:color="auto" w:fill="auto"/>
            <w:vAlign w:val="center"/>
          </w:tcPr>
          <w:p w14:paraId="5549C2FE" w14:textId="77777777"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9CA5CEC" w14:textId="77777777"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61396A">
              <w:rPr>
                <w:rFonts w:ascii="Marianne" w:hAnsi="Marianne" w:cs="Arial"/>
              </w:rPr>
            </w:r>
            <w:r w:rsidR="0061396A">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35B8AA0"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E1DB23"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A0C4B3" w14:textId="77777777" w:rsidR="00F51A83" w:rsidRDefault="00F51A83">
            <w:pPr>
              <w:spacing w:beforeLines="40" w:before="96" w:afterLines="40" w:after="96"/>
              <w:ind w:left="170" w:right="170"/>
              <w:jc w:val="both"/>
              <w:rPr>
                <w:rFonts w:ascii="Marianne" w:hAnsi="Marianne" w:cs="Arial"/>
                <w:sz w:val="12"/>
                <w:szCs w:val="16"/>
              </w:rPr>
            </w:pPr>
          </w:p>
          <w:p w14:paraId="5AA6F1F3" w14:textId="77777777" w:rsidR="00F51A83" w:rsidRDefault="00F51A83">
            <w:pPr>
              <w:spacing w:beforeLines="40" w:before="96" w:afterLines="40" w:after="96"/>
              <w:ind w:left="170" w:right="170"/>
              <w:jc w:val="both"/>
              <w:rPr>
                <w:rFonts w:ascii="Marianne" w:hAnsi="Marianne" w:cs="Arial"/>
                <w:sz w:val="12"/>
                <w:szCs w:val="16"/>
              </w:rPr>
            </w:pPr>
          </w:p>
          <w:p w14:paraId="519CD8D5" w14:textId="77777777" w:rsidR="00F51A83" w:rsidRDefault="00F51A83">
            <w:pPr>
              <w:spacing w:beforeLines="40" w:before="96" w:afterLines="40" w:after="96"/>
              <w:ind w:left="170" w:right="170"/>
              <w:jc w:val="both"/>
              <w:rPr>
                <w:rFonts w:ascii="Marianne" w:hAnsi="Marianne" w:cs="Arial"/>
                <w:sz w:val="12"/>
                <w:szCs w:val="16"/>
              </w:rPr>
            </w:pPr>
          </w:p>
          <w:p w14:paraId="09375041"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0E7E2B" w14:textId="77777777" w:rsidR="00F51A83" w:rsidRDefault="00F51A83">
            <w:pPr>
              <w:spacing w:beforeLines="40" w:before="96" w:afterLines="40" w:after="96"/>
              <w:ind w:right="170"/>
              <w:rPr>
                <w:rFonts w:ascii="Marianne" w:hAnsi="Marianne" w:cs="Arial"/>
                <w:sz w:val="12"/>
                <w:szCs w:val="16"/>
              </w:rPr>
            </w:pPr>
          </w:p>
          <w:p w14:paraId="090B0613" w14:textId="77777777" w:rsidR="00F51A83" w:rsidRDefault="00F51A83">
            <w:pPr>
              <w:spacing w:beforeLines="40" w:before="96" w:afterLines="40" w:after="96"/>
              <w:ind w:right="170"/>
              <w:rPr>
                <w:rFonts w:ascii="Marianne" w:hAnsi="Marianne" w:cs="Arial"/>
                <w:sz w:val="12"/>
                <w:szCs w:val="16"/>
              </w:rPr>
            </w:pPr>
          </w:p>
          <w:p w14:paraId="06F4C133" w14:textId="77777777" w:rsidR="00F51A83" w:rsidRDefault="00F51A83">
            <w:pPr>
              <w:spacing w:beforeLines="40" w:before="96" w:afterLines="40" w:after="96"/>
              <w:ind w:right="170"/>
              <w:rPr>
                <w:rFonts w:ascii="Marianne" w:hAnsi="Marianne" w:cs="Arial"/>
                <w:sz w:val="12"/>
                <w:szCs w:val="16"/>
              </w:rPr>
            </w:pPr>
          </w:p>
        </w:tc>
      </w:tr>
      <w:tr w:rsidR="00F51A83" w14:paraId="647200A6" w14:textId="77777777">
        <w:trPr>
          <w:trHeight w:val="3615"/>
          <w:jc w:val="center"/>
        </w:trPr>
        <w:tc>
          <w:tcPr>
            <w:tcW w:w="1986" w:type="dxa"/>
            <w:shd w:val="clear" w:color="auto" w:fill="auto"/>
            <w:vAlign w:val="center"/>
          </w:tcPr>
          <w:p w14:paraId="1FFB2416" w14:textId="77777777"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0A429F3"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61396A">
              <w:rPr>
                <w:rFonts w:ascii="Marianne" w:eastAsia="MS Gothic" w:hAnsi="Marianne" w:cs="Arial"/>
              </w:rPr>
            </w:r>
            <w:r w:rsidR="0061396A">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4EA0D78"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213854C"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1ED6547" w14:textId="77777777" w:rsidR="00F51A83" w:rsidRDefault="00F51A83">
            <w:pPr>
              <w:spacing w:beforeLines="40" w:before="96" w:afterLines="40" w:after="96"/>
              <w:ind w:left="170" w:right="170"/>
              <w:jc w:val="both"/>
              <w:rPr>
                <w:rFonts w:ascii="Marianne" w:hAnsi="Marianne" w:cs="Arial"/>
                <w:sz w:val="12"/>
                <w:szCs w:val="16"/>
              </w:rPr>
            </w:pPr>
          </w:p>
          <w:p w14:paraId="5B531A83" w14:textId="77777777" w:rsidR="00F51A83" w:rsidRDefault="00F51A83">
            <w:pPr>
              <w:spacing w:beforeLines="40" w:before="96" w:afterLines="40" w:after="96"/>
              <w:ind w:left="170" w:right="170"/>
              <w:jc w:val="both"/>
              <w:rPr>
                <w:rFonts w:ascii="Marianne" w:hAnsi="Marianne" w:cs="Arial"/>
                <w:sz w:val="12"/>
                <w:szCs w:val="16"/>
              </w:rPr>
            </w:pPr>
          </w:p>
          <w:p w14:paraId="1E2D0140" w14:textId="77777777" w:rsidR="00F51A83" w:rsidRDefault="00F51A83">
            <w:pPr>
              <w:spacing w:beforeLines="40" w:before="96" w:afterLines="40" w:after="96"/>
              <w:ind w:left="170" w:right="170"/>
              <w:jc w:val="both"/>
              <w:rPr>
                <w:rFonts w:ascii="Marianne" w:hAnsi="Marianne" w:cs="Arial"/>
                <w:sz w:val="12"/>
                <w:szCs w:val="16"/>
              </w:rPr>
            </w:pPr>
          </w:p>
          <w:p w14:paraId="3F95B464"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D362662" w14:textId="77777777" w:rsidR="00F51A83" w:rsidRDefault="00F51A83">
            <w:pPr>
              <w:spacing w:beforeLines="40" w:before="96" w:afterLines="40" w:after="96"/>
              <w:ind w:right="170"/>
              <w:rPr>
                <w:rFonts w:ascii="Marianne" w:hAnsi="Marianne" w:cs="Arial"/>
                <w:sz w:val="12"/>
                <w:szCs w:val="16"/>
              </w:rPr>
            </w:pPr>
          </w:p>
          <w:p w14:paraId="516B776F" w14:textId="77777777" w:rsidR="00F51A83" w:rsidRDefault="00F51A83">
            <w:pPr>
              <w:spacing w:beforeLines="40" w:before="96" w:afterLines="40" w:after="96"/>
              <w:ind w:right="170"/>
              <w:rPr>
                <w:rFonts w:ascii="Marianne" w:hAnsi="Marianne" w:cs="Arial"/>
                <w:sz w:val="12"/>
                <w:szCs w:val="16"/>
              </w:rPr>
            </w:pPr>
          </w:p>
          <w:p w14:paraId="22D1C4A7" w14:textId="77777777" w:rsidR="00F51A83" w:rsidRDefault="00F51A83">
            <w:pPr>
              <w:spacing w:beforeLines="40" w:before="96" w:afterLines="40" w:after="96"/>
              <w:ind w:right="170"/>
              <w:rPr>
                <w:rFonts w:ascii="Marianne" w:hAnsi="Marianne" w:cs="Arial"/>
                <w:sz w:val="12"/>
                <w:szCs w:val="16"/>
              </w:rPr>
            </w:pPr>
          </w:p>
        </w:tc>
      </w:tr>
    </w:tbl>
    <w:p w14:paraId="048FD32C" w14:textId="77777777" w:rsidR="00F51A83" w:rsidRDefault="00F51A83">
      <w:pPr>
        <w:tabs>
          <w:tab w:val="left" w:pos="-142"/>
          <w:tab w:val="left" w:pos="4111"/>
        </w:tabs>
        <w:rPr>
          <w:rFonts w:ascii="Marianne" w:hAnsi="Marianne" w:cs="Arial"/>
          <w:b/>
          <w:bCs/>
          <w:sz w:val="22"/>
          <w:szCs w:val="22"/>
        </w:rPr>
      </w:pPr>
    </w:p>
    <w:p w14:paraId="1CA503EC" w14:textId="77777777"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01942C69" w14:textId="77777777" w:rsidR="00F51A83" w:rsidRDefault="00F51A83">
      <w:pPr>
        <w:keepNext/>
        <w:tabs>
          <w:tab w:val="left" w:pos="-142"/>
          <w:tab w:val="left" w:pos="4111"/>
        </w:tabs>
        <w:jc w:val="both"/>
        <w:rPr>
          <w:rFonts w:ascii="Marianne" w:hAnsi="Marianne" w:cs="Arial"/>
          <w:b/>
          <w:bCs/>
          <w:sz w:val="22"/>
          <w:szCs w:val="22"/>
        </w:rPr>
      </w:pPr>
    </w:p>
    <w:p w14:paraId="2C786A0C" w14:textId="77777777"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892727" w14:textId="77777777" w:rsidR="00F51A83" w:rsidRDefault="00F51A83">
      <w:pPr>
        <w:pStyle w:val="En-tte"/>
        <w:tabs>
          <w:tab w:val="clear" w:pos="4536"/>
          <w:tab w:val="clear" w:pos="9072"/>
          <w:tab w:val="left" w:pos="0"/>
          <w:tab w:val="left" w:pos="2160"/>
        </w:tabs>
        <w:jc w:val="both"/>
        <w:rPr>
          <w:rFonts w:ascii="Marianne" w:hAnsi="Marianne" w:cs="Arial"/>
          <w:i/>
          <w:iCs/>
          <w:sz w:val="16"/>
          <w:szCs w:val="16"/>
        </w:rPr>
      </w:pPr>
    </w:p>
    <w:p w14:paraId="02AFCB84"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2D1F3599"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2157F7FB"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46D10C4C"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5CD192F7"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6EFFFDAC"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DB3978F" w14:textId="77777777"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DCA2E54"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70601D36"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324D9282"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64FA62A9" w14:textId="77777777"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A7DAA3" w14:textId="77777777" w:rsidR="00F51A83" w:rsidRDefault="00F51A83">
      <w:pPr>
        <w:pStyle w:val="En-tte"/>
        <w:tabs>
          <w:tab w:val="left" w:pos="2160"/>
        </w:tabs>
        <w:ind w:left="284"/>
        <w:jc w:val="both"/>
        <w:rPr>
          <w:rFonts w:ascii="Marianne" w:hAnsi="Marianne" w:cs="Arial"/>
          <w:iCs/>
          <w:sz w:val="16"/>
          <w:szCs w:val="18"/>
        </w:rPr>
      </w:pPr>
    </w:p>
    <w:p w14:paraId="667B98F9" w14:textId="77777777"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EA868BE" w14:textId="77777777" w:rsidR="00F51A83" w:rsidRDefault="00F51A83">
      <w:pPr>
        <w:pStyle w:val="En-tte"/>
        <w:ind w:left="993"/>
        <w:jc w:val="both"/>
        <w:rPr>
          <w:rFonts w:ascii="Marianne" w:hAnsi="Marianne" w:cs="Arial"/>
          <w:iCs/>
          <w:sz w:val="16"/>
          <w:szCs w:val="18"/>
        </w:rPr>
      </w:pPr>
    </w:p>
    <w:p w14:paraId="0DC7042A" w14:textId="77777777" w:rsidR="00F51A83" w:rsidRDefault="00F51A83">
      <w:pPr>
        <w:pStyle w:val="En-tte"/>
        <w:ind w:left="993"/>
        <w:jc w:val="both"/>
        <w:rPr>
          <w:rFonts w:ascii="Marianne" w:hAnsi="Marianne" w:cs="Arial"/>
          <w:iCs/>
          <w:sz w:val="16"/>
          <w:szCs w:val="18"/>
        </w:rPr>
      </w:pPr>
    </w:p>
    <w:p w14:paraId="26F76925" w14:textId="77777777"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C897885" w14:textId="77777777" w:rsidR="00F51A83" w:rsidRDefault="00F51A83">
      <w:pPr>
        <w:pStyle w:val="En-tte"/>
        <w:tabs>
          <w:tab w:val="left" w:pos="0"/>
          <w:tab w:val="left" w:pos="2160"/>
        </w:tabs>
        <w:ind w:left="993"/>
        <w:jc w:val="both"/>
        <w:rPr>
          <w:rFonts w:ascii="Marianne" w:hAnsi="Marianne" w:cs="Arial"/>
          <w:iCs/>
          <w:sz w:val="16"/>
          <w:szCs w:val="18"/>
        </w:rPr>
      </w:pPr>
    </w:p>
    <w:p w14:paraId="40E17C7B" w14:textId="77777777" w:rsidR="00F51A83" w:rsidRDefault="00F51A83">
      <w:pPr>
        <w:pStyle w:val="En-tte"/>
        <w:tabs>
          <w:tab w:val="left" w:pos="0"/>
          <w:tab w:val="left" w:pos="2160"/>
        </w:tabs>
        <w:ind w:left="993"/>
        <w:jc w:val="both"/>
        <w:rPr>
          <w:rFonts w:ascii="Marianne" w:hAnsi="Marianne" w:cs="Arial"/>
          <w:iCs/>
          <w:sz w:val="16"/>
          <w:szCs w:val="18"/>
        </w:rPr>
      </w:pPr>
    </w:p>
    <w:p w14:paraId="25713F65" w14:textId="77777777" w:rsidR="00F51A83" w:rsidRDefault="00F51A83">
      <w:pPr>
        <w:pStyle w:val="En-tte"/>
        <w:tabs>
          <w:tab w:val="left" w:pos="0"/>
          <w:tab w:val="left" w:pos="2160"/>
        </w:tabs>
        <w:ind w:left="993"/>
        <w:jc w:val="both"/>
        <w:rPr>
          <w:rFonts w:ascii="Arial" w:hAnsi="Arial" w:cs="Arial"/>
          <w:iCs/>
          <w:sz w:val="16"/>
          <w:szCs w:val="18"/>
        </w:rPr>
      </w:pPr>
    </w:p>
    <w:p w14:paraId="0499CED3" w14:textId="77777777" w:rsidR="00F51A83" w:rsidRDefault="00F51A83">
      <w:pPr>
        <w:pStyle w:val="En-tte"/>
        <w:tabs>
          <w:tab w:val="left" w:pos="0"/>
          <w:tab w:val="left" w:pos="2160"/>
        </w:tabs>
        <w:ind w:left="993"/>
        <w:jc w:val="both"/>
        <w:rPr>
          <w:rFonts w:ascii="Arial" w:hAnsi="Arial" w:cs="Arial"/>
          <w:iCs/>
          <w:sz w:val="16"/>
          <w:szCs w:val="18"/>
        </w:rPr>
      </w:pPr>
    </w:p>
    <w:p w14:paraId="1BA032EC" w14:textId="77777777"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BCE3909"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616EFC0A"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1396A">
        <w:rPr>
          <w:rFonts w:ascii="Marianne" w:hAnsi="Marianne"/>
        </w:rPr>
      </w:r>
      <w:r w:rsidR="006139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9C7E984" w14:textId="77777777"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5565DA6"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D5363F9" w14:textId="77777777"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14:paraId="2367C369" w14:textId="77777777">
        <w:trPr>
          <w:trHeight w:val="629"/>
        </w:trPr>
        <w:tc>
          <w:tcPr>
            <w:tcW w:w="9747" w:type="dxa"/>
            <w:shd w:val="clear" w:color="auto" w:fill="465F9D"/>
          </w:tcPr>
          <w:p w14:paraId="632F29E9" w14:textId="77777777"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C05EF8" w14:textId="77777777" w:rsidR="00F51A83" w:rsidRDefault="00F51A83">
      <w:pPr>
        <w:tabs>
          <w:tab w:val="left" w:pos="-142"/>
          <w:tab w:val="left" w:pos="4111"/>
        </w:tabs>
        <w:rPr>
          <w:rFonts w:ascii="Marianne" w:hAnsi="Marianne" w:cs="Arial"/>
          <w:b/>
          <w:bCs/>
          <w:sz w:val="22"/>
          <w:szCs w:val="22"/>
        </w:rPr>
      </w:pPr>
    </w:p>
    <w:p w14:paraId="15084968" w14:textId="77777777"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79F4D12D" w14:textId="77777777"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14:paraId="4009A69B" w14:textId="77777777" w:rsidR="001F3BFE" w:rsidRDefault="001F3BFE">
      <w:pPr>
        <w:pStyle w:val="En-tte"/>
        <w:tabs>
          <w:tab w:val="clear" w:pos="4536"/>
          <w:tab w:val="clear" w:pos="9072"/>
          <w:tab w:val="left" w:pos="0"/>
          <w:tab w:val="left" w:pos="2160"/>
        </w:tabs>
        <w:jc w:val="center"/>
        <w:rPr>
          <w:rFonts w:ascii="Marianne" w:hAnsi="Marianne" w:cs="Arial"/>
          <w:b/>
          <w:bCs/>
          <w:sz w:val="22"/>
        </w:rPr>
      </w:pPr>
    </w:p>
    <w:p w14:paraId="4D495A81" w14:textId="77777777" w:rsidR="001F3BFE" w:rsidRDefault="001F3BFE">
      <w:pPr>
        <w:pStyle w:val="En-tte"/>
        <w:tabs>
          <w:tab w:val="clear" w:pos="4536"/>
          <w:tab w:val="clear" w:pos="9072"/>
          <w:tab w:val="left" w:pos="0"/>
          <w:tab w:val="left" w:pos="2160"/>
        </w:tabs>
        <w:jc w:val="center"/>
        <w:rPr>
          <w:rFonts w:ascii="Marianne" w:hAnsi="Marianne" w:cs="Arial"/>
          <w:b/>
          <w:bCs/>
          <w:sz w:val="22"/>
        </w:rPr>
      </w:pPr>
    </w:p>
    <w:p w14:paraId="1221EAAC" w14:textId="77777777" w:rsidR="001F3BFE" w:rsidRDefault="001F3BFE">
      <w:pPr>
        <w:pStyle w:val="En-tte"/>
        <w:tabs>
          <w:tab w:val="clear" w:pos="4536"/>
          <w:tab w:val="clear" w:pos="9072"/>
          <w:tab w:val="left" w:pos="0"/>
          <w:tab w:val="left" w:pos="2160"/>
        </w:tabs>
        <w:jc w:val="center"/>
        <w:rPr>
          <w:rFonts w:ascii="Marianne" w:hAnsi="Marianne" w:cs="Arial"/>
          <w:b/>
          <w:bCs/>
          <w:sz w:val="22"/>
        </w:rPr>
      </w:pPr>
    </w:p>
    <w:p w14:paraId="3A3479DD" w14:textId="77777777" w:rsidR="001F3BFE" w:rsidRDefault="001F3BFE">
      <w:pPr>
        <w:pStyle w:val="En-tte"/>
        <w:tabs>
          <w:tab w:val="clear" w:pos="4536"/>
          <w:tab w:val="clear" w:pos="9072"/>
          <w:tab w:val="left" w:pos="0"/>
          <w:tab w:val="left" w:pos="2160"/>
        </w:tabs>
        <w:jc w:val="center"/>
        <w:rPr>
          <w:rFonts w:ascii="Marianne" w:hAnsi="Marianne" w:cs="Arial"/>
          <w:b/>
          <w:bCs/>
          <w:sz w:val="22"/>
        </w:rPr>
      </w:pPr>
    </w:p>
    <w:p w14:paraId="0A33E1AA" w14:textId="77777777" w:rsidR="00F51A83" w:rsidRDefault="00F51A83">
      <w:pPr>
        <w:rPr>
          <w:rFonts w:ascii="Marianne" w:hAnsi="Marianne" w:cs="Arial"/>
        </w:rPr>
      </w:pPr>
    </w:p>
    <w:p w14:paraId="0364EA16"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17511BA" w14:textId="77777777" w:rsidR="00F51A83" w:rsidRDefault="00F51A83">
      <w:pPr>
        <w:jc w:val="both"/>
        <w:rPr>
          <w:rFonts w:ascii="Marianne" w:hAnsi="Marianne" w:cs="Arial"/>
          <w:i/>
          <w:sz w:val="18"/>
        </w:rPr>
      </w:pPr>
    </w:p>
    <w:p w14:paraId="1335EE34" w14:textId="77777777" w:rsidR="00F51A83" w:rsidRDefault="00F51A83">
      <w:pPr>
        <w:jc w:val="both"/>
        <w:rPr>
          <w:rFonts w:ascii="Marianne" w:hAnsi="Marianne" w:cs="Arial"/>
          <w:i/>
          <w:sz w:val="18"/>
        </w:rPr>
      </w:pPr>
    </w:p>
    <w:p w14:paraId="17000E5F" w14:textId="77777777" w:rsidR="00F51A83" w:rsidRDefault="00F51A83">
      <w:pPr>
        <w:jc w:val="both"/>
        <w:rPr>
          <w:rFonts w:ascii="Marianne" w:hAnsi="Marianne" w:cs="Arial"/>
          <w:i/>
          <w:sz w:val="18"/>
        </w:rPr>
      </w:pPr>
    </w:p>
    <w:p w14:paraId="7833FEF1" w14:textId="77777777" w:rsidR="00F51A83" w:rsidRDefault="00F51A83">
      <w:pPr>
        <w:jc w:val="both"/>
        <w:rPr>
          <w:rFonts w:ascii="Marianne" w:hAnsi="Marianne" w:cs="Arial"/>
          <w:i/>
          <w:sz w:val="18"/>
        </w:rPr>
      </w:pPr>
    </w:p>
    <w:p w14:paraId="7DC858BC" w14:textId="77777777" w:rsidR="00F51A83" w:rsidRDefault="00F51A83">
      <w:pPr>
        <w:jc w:val="both"/>
        <w:rPr>
          <w:rFonts w:ascii="Marianne" w:hAnsi="Marianne" w:cs="Arial"/>
          <w:i/>
          <w:sz w:val="18"/>
        </w:rPr>
      </w:pPr>
    </w:p>
    <w:p w14:paraId="0A0127CD" w14:textId="77777777" w:rsidR="00F51A83" w:rsidRDefault="00F51A83">
      <w:pPr>
        <w:jc w:val="both"/>
        <w:rPr>
          <w:rFonts w:ascii="Marianne" w:hAnsi="Marianne" w:cs="Arial"/>
          <w:i/>
          <w:sz w:val="18"/>
        </w:rPr>
      </w:pPr>
    </w:p>
    <w:p w14:paraId="69608E8E" w14:textId="77777777" w:rsidR="00F51A83" w:rsidRDefault="00F51A83">
      <w:pPr>
        <w:jc w:val="both"/>
        <w:rPr>
          <w:rFonts w:ascii="Marianne" w:hAnsi="Marianne" w:cs="Arial"/>
          <w:i/>
          <w:sz w:val="18"/>
        </w:rPr>
      </w:pPr>
    </w:p>
    <w:p w14:paraId="3849C86F"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19B24EB" w14:textId="77777777" w:rsidR="00F51A83" w:rsidRDefault="00F51A83">
      <w:pPr>
        <w:jc w:val="both"/>
        <w:rPr>
          <w:rFonts w:ascii="Marianne" w:hAnsi="Marianne" w:cs="Arial"/>
          <w:i/>
          <w:sz w:val="18"/>
        </w:rPr>
      </w:pPr>
    </w:p>
    <w:p w14:paraId="37E3EFA3" w14:textId="77777777" w:rsidR="00F51A83" w:rsidRDefault="00F51A83">
      <w:pPr>
        <w:jc w:val="both"/>
        <w:rPr>
          <w:rFonts w:ascii="Marianne" w:hAnsi="Marianne" w:cs="Arial"/>
          <w:i/>
          <w:sz w:val="18"/>
        </w:rPr>
      </w:pPr>
    </w:p>
    <w:p w14:paraId="3E6D16C2" w14:textId="77777777" w:rsidR="00F51A83" w:rsidRDefault="00F51A83">
      <w:pPr>
        <w:jc w:val="both"/>
        <w:rPr>
          <w:rFonts w:ascii="Marianne" w:hAnsi="Marianne" w:cs="Arial"/>
          <w:i/>
          <w:sz w:val="18"/>
        </w:rPr>
      </w:pPr>
    </w:p>
    <w:p w14:paraId="7A0EEDE9" w14:textId="77777777" w:rsidR="00F51A83" w:rsidRDefault="00F51A83">
      <w:pPr>
        <w:jc w:val="both"/>
        <w:rPr>
          <w:rFonts w:ascii="Marianne" w:hAnsi="Marianne" w:cs="Arial"/>
          <w:i/>
          <w:sz w:val="18"/>
        </w:rPr>
      </w:pPr>
    </w:p>
    <w:p w14:paraId="29C9F0E4" w14:textId="77777777" w:rsidR="00F51A83" w:rsidRDefault="00F51A83">
      <w:pPr>
        <w:jc w:val="both"/>
        <w:rPr>
          <w:rFonts w:ascii="Marianne" w:hAnsi="Marianne" w:cs="Arial"/>
          <w:i/>
          <w:sz w:val="18"/>
        </w:rPr>
      </w:pPr>
    </w:p>
    <w:p w14:paraId="432B2E60" w14:textId="77777777" w:rsidR="00F51A83" w:rsidRDefault="00F51A83">
      <w:pPr>
        <w:jc w:val="both"/>
        <w:rPr>
          <w:rFonts w:ascii="Marianne" w:hAnsi="Marianne" w:cs="Arial"/>
          <w:i/>
          <w:sz w:val="18"/>
        </w:rPr>
      </w:pPr>
    </w:p>
    <w:p w14:paraId="6A9EE0A7" w14:textId="77777777" w:rsidR="00F51A83" w:rsidRDefault="00F51A83">
      <w:pPr>
        <w:jc w:val="both"/>
        <w:rPr>
          <w:rFonts w:ascii="Marianne" w:hAnsi="Marianne" w:cs="Arial"/>
          <w:i/>
          <w:sz w:val="18"/>
        </w:rPr>
      </w:pPr>
    </w:p>
    <w:p w14:paraId="6C1D6751" w14:textId="77777777" w:rsidR="00F51A83" w:rsidRDefault="00F51A83">
      <w:pPr>
        <w:jc w:val="both"/>
        <w:rPr>
          <w:rFonts w:ascii="Marianne" w:hAnsi="Marianne" w:cs="Arial"/>
          <w:i/>
          <w:sz w:val="18"/>
        </w:rPr>
      </w:pPr>
    </w:p>
    <w:p w14:paraId="3F1189E8" w14:textId="77777777" w:rsidR="00F51A83" w:rsidRDefault="00F51A83">
      <w:pPr>
        <w:pStyle w:val="En-tte"/>
        <w:tabs>
          <w:tab w:val="clear" w:pos="4536"/>
          <w:tab w:val="clear" w:pos="9072"/>
          <w:tab w:val="left" w:pos="0"/>
          <w:tab w:val="left" w:pos="2160"/>
        </w:tabs>
        <w:jc w:val="both"/>
        <w:rPr>
          <w:rFonts w:ascii="Marianne" w:hAnsi="Marianne" w:cs="Arial"/>
          <w:i/>
          <w:sz w:val="18"/>
        </w:rPr>
      </w:pPr>
    </w:p>
    <w:p w14:paraId="1EE4704F"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p>
    <w:p w14:paraId="3CB5572C"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3DE0FF9"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91786E4" w14:textId="77777777" w:rsidR="00F51A83" w:rsidRDefault="00F51A83">
      <w:pPr>
        <w:jc w:val="both"/>
        <w:rPr>
          <w:rFonts w:ascii="Marianne" w:hAnsi="Marianne" w:cs="Arial"/>
          <w:sz w:val="18"/>
        </w:rPr>
      </w:pPr>
    </w:p>
    <w:p w14:paraId="269EC4F4" w14:textId="77777777"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F67C3D" w14:textId="77777777" w:rsidR="00F51A83" w:rsidRDefault="00F51A83">
      <w:pPr>
        <w:ind w:left="284"/>
        <w:jc w:val="both"/>
        <w:rPr>
          <w:rFonts w:ascii="Marianne" w:hAnsi="Marianne" w:cs="Arial"/>
          <w:sz w:val="16"/>
        </w:rPr>
      </w:pPr>
    </w:p>
    <w:p w14:paraId="12090176" w14:textId="77777777" w:rsidR="00F51A83" w:rsidRDefault="00F51A83">
      <w:pPr>
        <w:ind w:left="284"/>
        <w:jc w:val="both"/>
        <w:rPr>
          <w:rFonts w:ascii="Marianne" w:hAnsi="Marianne" w:cs="Arial"/>
          <w:sz w:val="16"/>
        </w:rPr>
      </w:pPr>
    </w:p>
    <w:p w14:paraId="7E89C269" w14:textId="77777777" w:rsidR="00F51A83" w:rsidRDefault="00F51A83">
      <w:pPr>
        <w:ind w:left="284"/>
        <w:jc w:val="both"/>
        <w:rPr>
          <w:rFonts w:ascii="Marianne" w:hAnsi="Marianne" w:cs="Arial"/>
          <w:sz w:val="16"/>
        </w:rPr>
      </w:pPr>
    </w:p>
    <w:p w14:paraId="05F43F58" w14:textId="77777777"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62EB690" w14:textId="77777777" w:rsidR="00F51A83" w:rsidRDefault="00F51A83">
      <w:pPr>
        <w:ind w:left="284"/>
        <w:jc w:val="both"/>
        <w:rPr>
          <w:rFonts w:ascii="Marianne" w:hAnsi="Marianne" w:cs="Arial"/>
          <w:sz w:val="16"/>
        </w:rPr>
      </w:pPr>
    </w:p>
    <w:p w14:paraId="491E7081" w14:textId="77777777" w:rsidR="00F51A83" w:rsidRDefault="00F51A83">
      <w:pPr>
        <w:ind w:left="284"/>
        <w:jc w:val="both"/>
        <w:rPr>
          <w:rFonts w:ascii="Marianne" w:hAnsi="Marianne" w:cs="Arial"/>
          <w:sz w:val="16"/>
        </w:rPr>
      </w:pPr>
    </w:p>
    <w:p w14:paraId="2FCED590" w14:textId="77777777" w:rsidR="00F51A83" w:rsidRDefault="00F51A83">
      <w:pPr>
        <w:ind w:left="284"/>
        <w:jc w:val="both"/>
        <w:rPr>
          <w:rFonts w:ascii="Marianne" w:hAnsi="Marianne" w:cs="Arial"/>
          <w:sz w:val="16"/>
        </w:rPr>
      </w:pPr>
    </w:p>
    <w:p w14:paraId="2CE3C0D7" w14:textId="77777777" w:rsidR="00F51A83" w:rsidRDefault="00F51A83">
      <w:pPr>
        <w:ind w:left="284"/>
        <w:jc w:val="both"/>
        <w:rPr>
          <w:rFonts w:ascii="Marianne" w:hAnsi="Marianne" w:cs="Arial"/>
          <w:sz w:val="16"/>
        </w:rPr>
      </w:pPr>
    </w:p>
    <w:p w14:paraId="3869D58B" w14:textId="77777777"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14:paraId="4BABE8A2" w14:textId="77777777">
        <w:trPr>
          <w:trHeight w:val="653"/>
        </w:trPr>
        <w:tc>
          <w:tcPr>
            <w:tcW w:w="9994" w:type="dxa"/>
            <w:shd w:val="clear" w:color="auto" w:fill="465F9D"/>
          </w:tcPr>
          <w:p w14:paraId="4F31FC61"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D086F10"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679974FA"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529958F" w14:textId="77777777" w:rsidR="00F51A83" w:rsidRDefault="00F51A83">
      <w:pPr>
        <w:ind w:left="284"/>
        <w:rPr>
          <w:rFonts w:ascii="Marianne" w:hAnsi="Marianne" w:cs="Arial"/>
        </w:rPr>
      </w:pPr>
    </w:p>
    <w:p w14:paraId="275B304B" w14:textId="77777777"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0588090" w14:textId="77777777"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14:paraId="3204BFC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E4913EB" w14:textId="77777777"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48DDEBD"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1A6AD42"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251AA73"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14:paraId="0A1815C4"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B3E8331"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3BF4B3" w14:textId="77777777" w:rsidR="00F51A83" w:rsidRDefault="00F51A83">
            <w:pPr>
              <w:tabs>
                <w:tab w:val="left" w:pos="864"/>
              </w:tabs>
              <w:snapToGrid w:val="0"/>
              <w:spacing w:before="120" w:after="120"/>
              <w:rPr>
                <w:rFonts w:ascii="Marianne" w:hAnsi="Marianne" w:cs="Arial"/>
                <w:sz w:val="16"/>
                <w:szCs w:val="16"/>
              </w:rPr>
            </w:pPr>
          </w:p>
          <w:p w14:paraId="1F274149" w14:textId="77777777"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40004138" w14:textId="77777777"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4D2E7EB" w14:textId="77777777" w:rsidR="00F51A83" w:rsidRDefault="00F51A83">
            <w:pPr>
              <w:tabs>
                <w:tab w:val="left" w:pos="864"/>
              </w:tabs>
              <w:snapToGrid w:val="0"/>
              <w:spacing w:before="120" w:after="120"/>
              <w:jc w:val="right"/>
              <w:rPr>
                <w:rFonts w:ascii="Marianne" w:hAnsi="Marianne" w:cs="Arial"/>
                <w:sz w:val="16"/>
                <w:szCs w:val="16"/>
              </w:rPr>
            </w:pPr>
          </w:p>
        </w:tc>
      </w:tr>
      <w:tr w:rsidR="00F51A83" w14:paraId="30720B72" w14:textId="77777777">
        <w:trPr>
          <w:trHeight w:val="737"/>
        </w:trPr>
        <w:tc>
          <w:tcPr>
            <w:tcW w:w="2566" w:type="dxa"/>
            <w:tcBorders>
              <w:left w:val="single" w:sz="8" w:space="0" w:color="000000"/>
              <w:bottom w:val="single" w:sz="8" w:space="0" w:color="000000"/>
            </w:tcBorders>
            <w:shd w:val="clear" w:color="auto" w:fill="auto"/>
          </w:tcPr>
          <w:p w14:paraId="5907A930"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F27DFE" w14:textId="77777777" w:rsidR="00F51A83" w:rsidRDefault="00F51A83">
            <w:pPr>
              <w:tabs>
                <w:tab w:val="left" w:pos="864"/>
              </w:tabs>
              <w:snapToGrid w:val="0"/>
              <w:spacing w:before="120" w:after="120"/>
              <w:rPr>
                <w:rFonts w:ascii="Marianne" w:hAnsi="Marianne" w:cs="Arial"/>
                <w:sz w:val="16"/>
                <w:szCs w:val="16"/>
              </w:rPr>
            </w:pPr>
          </w:p>
          <w:p w14:paraId="12D82DCD"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61D19D" w14:textId="77777777" w:rsidR="00F51A83" w:rsidRDefault="00F51A83">
            <w:pPr>
              <w:tabs>
                <w:tab w:val="left" w:pos="864"/>
              </w:tabs>
              <w:snapToGrid w:val="0"/>
              <w:spacing w:before="120" w:after="120"/>
              <w:jc w:val="right"/>
              <w:rPr>
                <w:rFonts w:ascii="Marianne" w:hAnsi="Marianne" w:cs="Arial"/>
                <w:sz w:val="16"/>
                <w:szCs w:val="16"/>
              </w:rPr>
            </w:pPr>
          </w:p>
          <w:p w14:paraId="65B33A17"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7C87E31" w14:textId="77777777" w:rsidR="00F51A83" w:rsidRDefault="00F51A83">
            <w:pPr>
              <w:tabs>
                <w:tab w:val="left" w:pos="864"/>
              </w:tabs>
              <w:snapToGrid w:val="0"/>
              <w:spacing w:before="120" w:after="120"/>
              <w:jc w:val="right"/>
              <w:rPr>
                <w:rFonts w:ascii="Marianne" w:hAnsi="Marianne" w:cs="Arial"/>
                <w:sz w:val="16"/>
                <w:szCs w:val="16"/>
              </w:rPr>
            </w:pPr>
          </w:p>
          <w:p w14:paraId="519DDE9D" w14:textId="77777777"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22DE929" w14:textId="77777777" w:rsidR="00F51A83" w:rsidRDefault="00F51A83">
      <w:pPr>
        <w:tabs>
          <w:tab w:val="left" w:pos="864"/>
        </w:tabs>
        <w:jc w:val="both"/>
        <w:rPr>
          <w:rFonts w:ascii="Marianne" w:hAnsi="Marianne" w:cs="Arial"/>
        </w:rPr>
      </w:pPr>
    </w:p>
    <w:p w14:paraId="56568E14" w14:textId="77777777"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1957A58" w14:textId="77777777" w:rsidR="00F51A83" w:rsidRDefault="00F51A83">
      <w:pPr>
        <w:tabs>
          <w:tab w:val="left" w:pos="864"/>
        </w:tabs>
        <w:jc w:val="both"/>
        <w:rPr>
          <w:rFonts w:ascii="Marianne" w:hAnsi="Marianne" w:cs="Arial"/>
        </w:rPr>
      </w:pPr>
    </w:p>
    <w:p w14:paraId="6E835D14" w14:textId="77777777" w:rsidR="00F51A83" w:rsidRDefault="00F51A83">
      <w:pPr>
        <w:tabs>
          <w:tab w:val="left" w:pos="864"/>
        </w:tabs>
        <w:ind w:left="567"/>
        <w:jc w:val="both"/>
        <w:rPr>
          <w:rFonts w:ascii="Marianne" w:hAnsi="Marianne" w:cs="Arial"/>
        </w:rPr>
      </w:pPr>
      <w:r>
        <w:rPr>
          <w:rFonts w:ascii="Marianne" w:hAnsi="Marianne" w:cs="Arial"/>
        </w:rPr>
        <w:t>……./…………./……</w:t>
      </w:r>
    </w:p>
    <w:p w14:paraId="4096C3AC" w14:textId="77777777" w:rsidR="00F51A83" w:rsidRDefault="00F51A83">
      <w:pPr>
        <w:tabs>
          <w:tab w:val="left" w:pos="864"/>
        </w:tabs>
        <w:jc w:val="both"/>
        <w:rPr>
          <w:rFonts w:ascii="Marianne" w:hAnsi="Marianne" w:cs="Arial"/>
        </w:rPr>
      </w:pPr>
    </w:p>
    <w:p w14:paraId="72DD7D9D"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628F1F6" w14:textId="77777777"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BD74302"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C3278FE" w14:textId="77777777" w:rsidR="00F51A83" w:rsidRDefault="00F51A83">
      <w:pPr>
        <w:tabs>
          <w:tab w:val="left" w:pos="864"/>
        </w:tabs>
        <w:jc w:val="both"/>
        <w:rPr>
          <w:rFonts w:ascii="Marianne" w:hAnsi="Marianne" w:cs="Arial"/>
        </w:rPr>
      </w:pPr>
    </w:p>
    <w:p w14:paraId="67589D3C"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1396A">
        <w:rPr>
          <w:rFonts w:ascii="Marianne" w:hAnsi="Marianne"/>
        </w:rPr>
      </w:r>
      <w:r w:rsidR="0061396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D94F577" w14:textId="77777777"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699BAEF"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32A54176"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08CD0F28" w14:textId="77777777" w:rsidR="00F51A83" w:rsidRDefault="00F51A83">
      <w:pPr>
        <w:tabs>
          <w:tab w:val="left" w:pos="864"/>
        </w:tabs>
        <w:jc w:val="both"/>
        <w:rPr>
          <w:rFonts w:ascii="Marianne" w:hAnsi="Marianne" w:cs="Arial"/>
        </w:rPr>
      </w:pPr>
    </w:p>
    <w:p w14:paraId="3DCB295A" w14:textId="77777777"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5FE47E6"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7191319" w14:textId="77777777" w:rsidR="00F51A83" w:rsidRDefault="00F51A83">
      <w:pPr>
        <w:rPr>
          <w:rFonts w:ascii="Marianne" w:hAnsi="Marianne" w:cs="Arial"/>
          <w:sz w:val="18"/>
        </w:rPr>
      </w:pPr>
    </w:p>
    <w:p w14:paraId="17FEB067" w14:textId="77777777"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0C21EE2" w14:textId="77777777" w:rsidR="00F51A83" w:rsidRDefault="00F51A83">
      <w:pPr>
        <w:ind w:left="284"/>
        <w:rPr>
          <w:rFonts w:ascii="Marianne" w:hAnsi="Marianne" w:cs="Arial"/>
          <w:sz w:val="16"/>
        </w:rPr>
      </w:pPr>
    </w:p>
    <w:p w14:paraId="5227982C" w14:textId="77777777" w:rsidR="00F51A83" w:rsidRDefault="00F51A83">
      <w:pPr>
        <w:ind w:left="284"/>
        <w:rPr>
          <w:rFonts w:ascii="Marianne" w:hAnsi="Marianne" w:cs="Arial"/>
          <w:sz w:val="16"/>
        </w:rPr>
      </w:pPr>
    </w:p>
    <w:p w14:paraId="5405A22E" w14:textId="77777777" w:rsidR="00F51A83" w:rsidRDefault="00F51A83">
      <w:pPr>
        <w:ind w:left="284"/>
        <w:rPr>
          <w:rFonts w:ascii="Marianne" w:hAnsi="Marianne" w:cs="Arial"/>
          <w:sz w:val="16"/>
        </w:rPr>
      </w:pPr>
    </w:p>
    <w:p w14:paraId="772BA283" w14:textId="77777777"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00679B1" w14:textId="77777777" w:rsidR="00F51A83" w:rsidRDefault="00F51A83">
      <w:pPr>
        <w:ind w:left="284"/>
        <w:rPr>
          <w:rFonts w:ascii="Marianne" w:hAnsi="Marianne" w:cs="Arial"/>
        </w:rPr>
      </w:pPr>
    </w:p>
    <w:p w14:paraId="7377701C" w14:textId="77777777" w:rsidR="00F51A83" w:rsidRDefault="00F51A83">
      <w:pPr>
        <w:ind w:left="284"/>
        <w:rPr>
          <w:rFonts w:ascii="Marianne" w:hAnsi="Marianne" w:cs="Arial"/>
        </w:rPr>
      </w:pPr>
    </w:p>
    <w:p w14:paraId="4814E931" w14:textId="77777777" w:rsidR="00F51A83" w:rsidRDefault="00F51A83">
      <w:pPr>
        <w:ind w:left="284"/>
        <w:rPr>
          <w:rFonts w:ascii="Marianne" w:hAnsi="Marianne" w:cs="Arial"/>
        </w:rPr>
      </w:pPr>
    </w:p>
    <w:p w14:paraId="6542E2ED" w14:textId="77777777"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2D3DFDB6" w14:textId="77777777">
        <w:tc>
          <w:tcPr>
            <w:tcW w:w="9852" w:type="dxa"/>
            <w:shd w:val="clear" w:color="auto" w:fill="465F9D"/>
          </w:tcPr>
          <w:p w14:paraId="52088E0A"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3E3AEE0F"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75CB7F1A"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1AD7F77E"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6A3E57BD"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4B8EBFD" w14:textId="77777777" w:rsidR="00F51A83" w:rsidRDefault="00F51A83">
      <w:pPr>
        <w:pStyle w:val="En-tte"/>
        <w:tabs>
          <w:tab w:val="clear" w:pos="4536"/>
          <w:tab w:val="clear" w:pos="9072"/>
          <w:tab w:val="left" w:pos="864"/>
        </w:tabs>
        <w:rPr>
          <w:rFonts w:ascii="Marianne" w:hAnsi="Marianne" w:cs="Arial"/>
        </w:rPr>
      </w:pPr>
    </w:p>
    <w:p w14:paraId="75422C30" w14:textId="77777777" w:rsidR="00F51A83" w:rsidRDefault="00F51A83">
      <w:pPr>
        <w:pStyle w:val="En-tte"/>
        <w:tabs>
          <w:tab w:val="clear" w:pos="4536"/>
          <w:tab w:val="clear" w:pos="9072"/>
          <w:tab w:val="left" w:pos="864"/>
        </w:tabs>
        <w:rPr>
          <w:rFonts w:ascii="Marianne" w:hAnsi="Marianne" w:cs="Arial"/>
        </w:rPr>
      </w:pPr>
    </w:p>
    <w:p w14:paraId="06A62135" w14:textId="77777777" w:rsidR="00F51A83" w:rsidRDefault="00F51A83">
      <w:pPr>
        <w:pStyle w:val="En-tte"/>
        <w:tabs>
          <w:tab w:val="clear" w:pos="4536"/>
          <w:tab w:val="clear" w:pos="9072"/>
          <w:tab w:val="left" w:pos="864"/>
        </w:tabs>
        <w:rPr>
          <w:rFonts w:ascii="Marianne" w:hAnsi="Marianne" w:cs="Arial"/>
        </w:rPr>
      </w:pPr>
    </w:p>
    <w:p w14:paraId="2E5493CB" w14:textId="77777777" w:rsidR="00F51A83" w:rsidRDefault="00F51A83">
      <w:pPr>
        <w:pStyle w:val="En-tte"/>
        <w:tabs>
          <w:tab w:val="clear" w:pos="4536"/>
          <w:tab w:val="clear" w:pos="9072"/>
          <w:tab w:val="left" w:pos="864"/>
        </w:tabs>
        <w:rPr>
          <w:rFonts w:ascii="Marianne" w:hAnsi="Marianne" w:cs="Arial"/>
        </w:rPr>
      </w:pPr>
    </w:p>
    <w:p w14:paraId="7DB6ACA8" w14:textId="77777777" w:rsidR="00F51A83" w:rsidRDefault="00F51A83">
      <w:pPr>
        <w:pStyle w:val="En-tte"/>
        <w:tabs>
          <w:tab w:val="clear" w:pos="4536"/>
          <w:tab w:val="clear" w:pos="9072"/>
          <w:tab w:val="left" w:pos="864"/>
        </w:tabs>
        <w:rPr>
          <w:rFonts w:ascii="Marianne" w:hAnsi="Marianne" w:cs="Arial"/>
        </w:rPr>
      </w:pPr>
    </w:p>
    <w:p w14:paraId="640AA808"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7DD369E" w14:textId="77777777" w:rsidR="00F51A83" w:rsidRDefault="00F51A83">
      <w:pPr>
        <w:pStyle w:val="En-tte"/>
        <w:tabs>
          <w:tab w:val="clear" w:pos="4536"/>
          <w:tab w:val="clear" w:pos="9072"/>
          <w:tab w:val="left" w:pos="864"/>
        </w:tabs>
        <w:rPr>
          <w:rFonts w:ascii="Marianne" w:hAnsi="Marianne" w:cs="Arial"/>
        </w:rPr>
      </w:pPr>
    </w:p>
    <w:p w14:paraId="4C84FA9A" w14:textId="77777777"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48ED06C"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5DE76FC" w14:textId="77777777" w:rsidR="00F51A83" w:rsidRDefault="00F51A83">
      <w:pPr>
        <w:pStyle w:val="En-tte"/>
        <w:tabs>
          <w:tab w:val="left" w:pos="864"/>
        </w:tabs>
        <w:rPr>
          <w:rFonts w:ascii="Marianne" w:hAnsi="Marianne" w:cs="Arial"/>
        </w:rPr>
      </w:pPr>
    </w:p>
    <w:p w14:paraId="12875A6C" w14:textId="77777777" w:rsidR="00F51A83" w:rsidRDefault="00F51A83">
      <w:pPr>
        <w:ind w:left="284"/>
        <w:rPr>
          <w:rFonts w:ascii="Marianne" w:hAnsi="Marianne" w:cs="Arial"/>
          <w:sz w:val="16"/>
        </w:rPr>
      </w:pPr>
      <w:r>
        <w:rPr>
          <w:rFonts w:ascii="Marianne" w:hAnsi="Marianne" w:cs="Arial"/>
          <w:sz w:val="16"/>
        </w:rPr>
        <w:t>- Adresse internet :</w:t>
      </w:r>
    </w:p>
    <w:p w14:paraId="6DA48F8A" w14:textId="77777777" w:rsidR="00F51A83" w:rsidRDefault="00F51A83">
      <w:pPr>
        <w:pStyle w:val="En-tte"/>
        <w:tabs>
          <w:tab w:val="left" w:pos="864"/>
        </w:tabs>
        <w:rPr>
          <w:rFonts w:ascii="Marianne" w:hAnsi="Marianne" w:cs="Arial"/>
        </w:rPr>
      </w:pPr>
    </w:p>
    <w:p w14:paraId="5D2384B6" w14:textId="77777777" w:rsidR="00F51A83" w:rsidRDefault="00F51A83">
      <w:pPr>
        <w:pStyle w:val="En-tte"/>
        <w:tabs>
          <w:tab w:val="left" w:pos="864"/>
        </w:tabs>
        <w:rPr>
          <w:rFonts w:ascii="Marianne" w:hAnsi="Marianne" w:cs="Arial"/>
        </w:rPr>
      </w:pPr>
    </w:p>
    <w:p w14:paraId="36A72364" w14:textId="77777777" w:rsidR="00F51A83" w:rsidRDefault="00F51A83">
      <w:pPr>
        <w:ind w:left="284"/>
        <w:rPr>
          <w:rFonts w:ascii="Marianne" w:hAnsi="Marianne" w:cs="Arial"/>
          <w:sz w:val="16"/>
        </w:rPr>
      </w:pPr>
      <w:r>
        <w:rPr>
          <w:rFonts w:ascii="Marianne" w:hAnsi="Marianne" w:cs="Arial"/>
          <w:sz w:val="16"/>
        </w:rPr>
        <w:t>- Renseignements nécessaires pour y accéder :</w:t>
      </w:r>
    </w:p>
    <w:p w14:paraId="45059509" w14:textId="77777777" w:rsidR="00F51A83" w:rsidRDefault="00F51A83">
      <w:pPr>
        <w:ind w:left="284"/>
        <w:rPr>
          <w:rFonts w:ascii="Marianne" w:hAnsi="Marianne" w:cs="Arial"/>
          <w:sz w:val="16"/>
        </w:rPr>
      </w:pPr>
    </w:p>
    <w:p w14:paraId="02334EB8" w14:textId="77777777" w:rsidR="00F51A83" w:rsidRDefault="00F51A83">
      <w:pPr>
        <w:ind w:left="284"/>
      </w:pPr>
    </w:p>
    <w:p w14:paraId="055F9129" w14:textId="77777777"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3081488B" w14:textId="77777777">
        <w:trPr>
          <w:trHeight w:val="712"/>
        </w:trPr>
        <w:tc>
          <w:tcPr>
            <w:tcW w:w="9710" w:type="dxa"/>
            <w:shd w:val="clear" w:color="auto" w:fill="465F9D"/>
          </w:tcPr>
          <w:p w14:paraId="3E507ABC" w14:textId="77777777"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AC8C746" w14:textId="77777777"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391ACE9" w14:textId="77777777"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A33072" w14:textId="77777777" w:rsidR="00F51A83" w:rsidRDefault="00F51A83">
      <w:pPr>
        <w:tabs>
          <w:tab w:val="left" w:pos="576"/>
        </w:tabs>
        <w:rPr>
          <w:rFonts w:ascii="Marianne" w:hAnsi="Marianne" w:cs="Arial"/>
          <w:iCs/>
        </w:rPr>
      </w:pPr>
    </w:p>
    <w:p w14:paraId="6D868264" w14:textId="77777777"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C4535A1" w14:textId="77777777"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14:paraId="662752B4" w14:textId="77777777"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14:paraId="49CA43A4" w14:textId="77777777">
        <w:trPr>
          <w:trHeight w:val="1200"/>
        </w:trPr>
        <w:tc>
          <w:tcPr>
            <w:tcW w:w="832" w:type="dxa"/>
            <w:tcBorders>
              <w:top w:val="single" w:sz="4" w:space="0" w:color="000000"/>
              <w:left w:val="single" w:sz="4" w:space="0" w:color="000000"/>
              <w:bottom w:val="single" w:sz="4" w:space="0" w:color="000000"/>
            </w:tcBorders>
            <w:vAlign w:val="center"/>
          </w:tcPr>
          <w:p w14:paraId="0D9CAED7" w14:textId="77777777" w:rsidR="00F51A83" w:rsidRDefault="00F51A83">
            <w:pPr>
              <w:jc w:val="center"/>
              <w:rPr>
                <w:rFonts w:ascii="Marianne" w:hAnsi="Marianne" w:cs="Arial"/>
                <w:b/>
              </w:rPr>
            </w:pPr>
            <w:r>
              <w:rPr>
                <w:rFonts w:ascii="Marianne" w:hAnsi="Marianne" w:cs="Arial"/>
                <w:b/>
              </w:rPr>
              <w:t>N°</w:t>
            </w:r>
          </w:p>
          <w:p w14:paraId="4EEC33B7" w14:textId="77777777" w:rsidR="00F51A83" w:rsidRDefault="00F51A83">
            <w:pPr>
              <w:jc w:val="center"/>
              <w:rPr>
                <w:rFonts w:ascii="Marianne" w:hAnsi="Marianne" w:cs="Arial"/>
                <w:b/>
              </w:rPr>
            </w:pPr>
            <w:proofErr w:type="gramStart"/>
            <w:r>
              <w:rPr>
                <w:rFonts w:ascii="Marianne" w:hAnsi="Marianne" w:cs="Arial"/>
                <w:b/>
              </w:rPr>
              <w:t>du</w:t>
            </w:r>
            <w:proofErr w:type="gramEnd"/>
          </w:p>
          <w:p w14:paraId="5688C381" w14:textId="77777777"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7C10567" w14:textId="77777777"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91C95" w14:textId="77777777"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14:paraId="0C82B614" w14:textId="77777777">
        <w:trPr>
          <w:trHeight w:val="1021"/>
        </w:trPr>
        <w:tc>
          <w:tcPr>
            <w:tcW w:w="832" w:type="dxa"/>
            <w:tcBorders>
              <w:top w:val="single" w:sz="4" w:space="0" w:color="000000"/>
              <w:left w:val="single" w:sz="4" w:space="0" w:color="000000"/>
            </w:tcBorders>
            <w:shd w:val="clear" w:color="auto" w:fill="B4C6E7"/>
          </w:tcPr>
          <w:p w14:paraId="6F91B74D" w14:textId="77777777"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4432052D" w14:textId="77777777"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DFD6118" w14:textId="77777777" w:rsidR="00F51A83" w:rsidRDefault="00F51A83">
            <w:pPr>
              <w:snapToGrid w:val="0"/>
              <w:jc w:val="both"/>
              <w:rPr>
                <w:rFonts w:ascii="Marianne" w:hAnsi="Marianne" w:cs="Arial"/>
              </w:rPr>
            </w:pPr>
          </w:p>
        </w:tc>
      </w:tr>
      <w:tr w:rsidR="00F51A83" w14:paraId="4DB15C8C" w14:textId="77777777">
        <w:trPr>
          <w:trHeight w:val="1021"/>
        </w:trPr>
        <w:tc>
          <w:tcPr>
            <w:tcW w:w="832" w:type="dxa"/>
            <w:tcBorders>
              <w:left w:val="single" w:sz="4" w:space="0" w:color="000000"/>
            </w:tcBorders>
          </w:tcPr>
          <w:p w14:paraId="0D8FE760"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64ABF3A3"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3AEA309" w14:textId="77777777" w:rsidR="00F51A83" w:rsidRDefault="00F51A83">
            <w:pPr>
              <w:snapToGrid w:val="0"/>
              <w:jc w:val="both"/>
              <w:rPr>
                <w:rFonts w:ascii="Marianne" w:hAnsi="Marianne" w:cs="Arial"/>
              </w:rPr>
            </w:pPr>
          </w:p>
        </w:tc>
      </w:tr>
      <w:tr w:rsidR="00F51A83" w14:paraId="31A4EDC5" w14:textId="77777777">
        <w:trPr>
          <w:trHeight w:val="1021"/>
        </w:trPr>
        <w:tc>
          <w:tcPr>
            <w:tcW w:w="832" w:type="dxa"/>
            <w:tcBorders>
              <w:left w:val="single" w:sz="4" w:space="0" w:color="000000"/>
            </w:tcBorders>
            <w:shd w:val="clear" w:color="auto" w:fill="B4C6E7"/>
          </w:tcPr>
          <w:p w14:paraId="28383D41"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1092AAA7"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A97972" w14:textId="77777777" w:rsidR="00F51A83" w:rsidRDefault="00F51A83">
            <w:pPr>
              <w:snapToGrid w:val="0"/>
              <w:jc w:val="both"/>
              <w:rPr>
                <w:rFonts w:ascii="Marianne" w:hAnsi="Marianne" w:cs="Arial"/>
              </w:rPr>
            </w:pPr>
          </w:p>
        </w:tc>
      </w:tr>
      <w:tr w:rsidR="00F51A83" w14:paraId="0A33A6A1" w14:textId="77777777">
        <w:trPr>
          <w:trHeight w:val="1021"/>
        </w:trPr>
        <w:tc>
          <w:tcPr>
            <w:tcW w:w="832" w:type="dxa"/>
            <w:tcBorders>
              <w:left w:val="single" w:sz="4" w:space="0" w:color="000000"/>
            </w:tcBorders>
          </w:tcPr>
          <w:p w14:paraId="1F4272DD"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533D4906"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127429E" w14:textId="77777777" w:rsidR="00F51A83" w:rsidRDefault="00F51A83">
            <w:pPr>
              <w:snapToGrid w:val="0"/>
              <w:jc w:val="both"/>
              <w:rPr>
                <w:rFonts w:ascii="Marianne" w:hAnsi="Marianne" w:cs="Arial"/>
              </w:rPr>
            </w:pPr>
          </w:p>
        </w:tc>
      </w:tr>
      <w:tr w:rsidR="00F51A83" w14:paraId="1DA289DA" w14:textId="77777777">
        <w:trPr>
          <w:trHeight w:val="1021"/>
        </w:trPr>
        <w:tc>
          <w:tcPr>
            <w:tcW w:w="832" w:type="dxa"/>
            <w:tcBorders>
              <w:left w:val="single" w:sz="4" w:space="0" w:color="000000"/>
            </w:tcBorders>
            <w:shd w:val="clear" w:color="auto" w:fill="B4C6E7"/>
          </w:tcPr>
          <w:p w14:paraId="7A8C3272"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6F7835F3"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1BA92E7" w14:textId="77777777" w:rsidR="00F51A83" w:rsidRDefault="00F51A83">
            <w:pPr>
              <w:snapToGrid w:val="0"/>
              <w:jc w:val="both"/>
              <w:rPr>
                <w:rFonts w:ascii="Marianne" w:hAnsi="Marianne" w:cs="Arial"/>
              </w:rPr>
            </w:pPr>
          </w:p>
        </w:tc>
      </w:tr>
      <w:tr w:rsidR="00F51A83" w14:paraId="4CA237E0" w14:textId="77777777">
        <w:trPr>
          <w:trHeight w:val="1021"/>
        </w:trPr>
        <w:tc>
          <w:tcPr>
            <w:tcW w:w="832" w:type="dxa"/>
            <w:tcBorders>
              <w:left w:val="single" w:sz="4" w:space="0" w:color="000000"/>
            </w:tcBorders>
          </w:tcPr>
          <w:p w14:paraId="7F8F3341"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33AE3442"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D179454" w14:textId="77777777" w:rsidR="00F51A83" w:rsidRDefault="00F51A83">
            <w:pPr>
              <w:snapToGrid w:val="0"/>
              <w:jc w:val="both"/>
              <w:rPr>
                <w:rFonts w:ascii="Marianne" w:hAnsi="Marianne" w:cs="Arial"/>
              </w:rPr>
            </w:pPr>
          </w:p>
        </w:tc>
      </w:tr>
      <w:tr w:rsidR="00F51A83" w14:paraId="6C393455" w14:textId="77777777">
        <w:trPr>
          <w:trHeight w:val="1021"/>
        </w:trPr>
        <w:tc>
          <w:tcPr>
            <w:tcW w:w="832" w:type="dxa"/>
            <w:tcBorders>
              <w:left w:val="single" w:sz="4" w:space="0" w:color="000000"/>
            </w:tcBorders>
            <w:shd w:val="clear" w:color="auto" w:fill="B4C6E7"/>
          </w:tcPr>
          <w:p w14:paraId="064672A8"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57A9482F"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44312E9" w14:textId="77777777" w:rsidR="00F51A83" w:rsidRDefault="00F51A83">
            <w:pPr>
              <w:snapToGrid w:val="0"/>
              <w:jc w:val="both"/>
              <w:rPr>
                <w:rFonts w:ascii="Marianne" w:hAnsi="Marianne" w:cs="Arial"/>
              </w:rPr>
            </w:pPr>
          </w:p>
        </w:tc>
      </w:tr>
      <w:tr w:rsidR="00F51A83" w14:paraId="1C32140C" w14:textId="77777777">
        <w:trPr>
          <w:trHeight w:val="1021"/>
        </w:trPr>
        <w:tc>
          <w:tcPr>
            <w:tcW w:w="832" w:type="dxa"/>
            <w:tcBorders>
              <w:left w:val="single" w:sz="4" w:space="0" w:color="000000"/>
            </w:tcBorders>
          </w:tcPr>
          <w:p w14:paraId="699989DA"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424A5C78"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9CA2D21" w14:textId="77777777" w:rsidR="00F51A83" w:rsidRDefault="00F51A83">
            <w:pPr>
              <w:snapToGrid w:val="0"/>
              <w:jc w:val="both"/>
              <w:rPr>
                <w:rFonts w:ascii="Marianne" w:hAnsi="Marianne" w:cs="Arial"/>
              </w:rPr>
            </w:pPr>
          </w:p>
        </w:tc>
      </w:tr>
      <w:tr w:rsidR="00F51A83" w14:paraId="69D9391E" w14:textId="77777777">
        <w:trPr>
          <w:trHeight w:val="1021"/>
        </w:trPr>
        <w:tc>
          <w:tcPr>
            <w:tcW w:w="832" w:type="dxa"/>
            <w:tcBorders>
              <w:left w:val="single" w:sz="4" w:space="0" w:color="000000"/>
              <w:bottom w:val="single" w:sz="4" w:space="0" w:color="000000"/>
            </w:tcBorders>
            <w:shd w:val="clear" w:color="auto" w:fill="B4C6E7"/>
          </w:tcPr>
          <w:p w14:paraId="4837C7A8" w14:textId="77777777"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EF353D2" w14:textId="77777777"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E36651" w14:textId="77777777" w:rsidR="00F51A83" w:rsidRDefault="00F51A83">
            <w:pPr>
              <w:snapToGrid w:val="0"/>
              <w:jc w:val="both"/>
              <w:rPr>
                <w:rFonts w:ascii="Marianne" w:hAnsi="Marianne" w:cs="Arial"/>
              </w:rPr>
            </w:pPr>
          </w:p>
        </w:tc>
      </w:tr>
    </w:tbl>
    <w:p w14:paraId="4D71324D" w14:textId="77777777" w:rsidR="00F51A83" w:rsidRDefault="00F51A83">
      <w:pPr>
        <w:pStyle w:val="En-tte"/>
        <w:tabs>
          <w:tab w:val="clear" w:pos="4536"/>
          <w:tab w:val="clear" w:pos="9072"/>
          <w:tab w:val="left" w:pos="864"/>
        </w:tabs>
        <w:rPr>
          <w:rFonts w:ascii="Marianne" w:hAnsi="Marianne" w:cs="Arial"/>
          <w:sz w:val="18"/>
          <w:szCs w:val="18"/>
        </w:rPr>
      </w:pPr>
    </w:p>
    <w:p w14:paraId="0AA39E39" w14:textId="77777777" w:rsidR="00F51A83" w:rsidRDefault="00F51A83">
      <w:pPr>
        <w:pStyle w:val="En-tte"/>
        <w:tabs>
          <w:tab w:val="clear" w:pos="4536"/>
          <w:tab w:val="clear" w:pos="9072"/>
          <w:tab w:val="left" w:pos="864"/>
        </w:tabs>
        <w:rPr>
          <w:rFonts w:ascii="Marianne" w:hAnsi="Marianne" w:cs="Arial"/>
          <w:sz w:val="18"/>
          <w:szCs w:val="18"/>
        </w:rPr>
      </w:pPr>
    </w:p>
    <w:p w14:paraId="41F9B9EA" w14:textId="77777777"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46E21D12" w14:textId="77777777">
        <w:trPr>
          <w:trHeight w:val="407"/>
        </w:trPr>
        <w:tc>
          <w:tcPr>
            <w:tcW w:w="9852" w:type="dxa"/>
            <w:shd w:val="clear" w:color="auto" w:fill="465F9D"/>
          </w:tcPr>
          <w:p w14:paraId="245E0B3E" w14:textId="77777777"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B820351" w14:textId="77777777" w:rsidR="00F51A83" w:rsidRDefault="00F51A83">
      <w:pPr>
        <w:tabs>
          <w:tab w:val="left" w:pos="426"/>
        </w:tabs>
        <w:jc w:val="both"/>
        <w:rPr>
          <w:rFonts w:ascii="Marianne" w:hAnsi="Marianne" w:cs="Arial"/>
          <w:spacing w:val="-10"/>
        </w:rPr>
      </w:pPr>
    </w:p>
    <w:p w14:paraId="75C63B13" w14:textId="77777777"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0D54375" w14:textId="77777777" w:rsidR="00F51A83" w:rsidRDefault="00F51A83">
      <w:pPr>
        <w:tabs>
          <w:tab w:val="left" w:pos="426"/>
        </w:tabs>
        <w:jc w:val="both"/>
        <w:rPr>
          <w:rFonts w:ascii="Marianne" w:hAnsi="Marianne" w:cs="Arial"/>
          <w:spacing w:val="-10"/>
        </w:rPr>
      </w:pPr>
    </w:p>
    <w:p w14:paraId="2089CD93" w14:textId="77777777" w:rsidR="00F51A83" w:rsidRDefault="00F51A83">
      <w:pPr>
        <w:tabs>
          <w:tab w:val="left" w:pos="426"/>
        </w:tabs>
        <w:jc w:val="both"/>
        <w:rPr>
          <w:rFonts w:ascii="Marianne" w:hAnsi="Marianne" w:cs="Arial"/>
          <w:spacing w:val="-10"/>
        </w:rPr>
      </w:pPr>
    </w:p>
    <w:p w14:paraId="61A053B9" w14:textId="77777777" w:rsidR="00F51A83" w:rsidRDefault="00F51A83">
      <w:pPr>
        <w:tabs>
          <w:tab w:val="left" w:pos="426"/>
        </w:tabs>
        <w:jc w:val="both"/>
        <w:rPr>
          <w:rFonts w:ascii="Marianne" w:hAnsi="Marianne" w:cs="Arial"/>
          <w:spacing w:val="-10"/>
        </w:rPr>
      </w:pPr>
    </w:p>
    <w:p w14:paraId="5EB8B972" w14:textId="77777777" w:rsidR="00F51A83" w:rsidRDefault="00F51A83">
      <w:pPr>
        <w:tabs>
          <w:tab w:val="left" w:pos="426"/>
        </w:tabs>
        <w:jc w:val="both"/>
        <w:rPr>
          <w:rFonts w:ascii="Marianne" w:hAnsi="Marianne" w:cs="Arial"/>
          <w:spacing w:val="-10"/>
        </w:rPr>
      </w:pPr>
    </w:p>
    <w:p w14:paraId="6FAF3110" w14:textId="77777777" w:rsidR="00F51A83" w:rsidRDefault="00F51A83">
      <w:pPr>
        <w:tabs>
          <w:tab w:val="left" w:pos="426"/>
        </w:tabs>
        <w:jc w:val="both"/>
        <w:rPr>
          <w:rFonts w:ascii="Marianne" w:hAnsi="Marianne" w:cs="Arial"/>
          <w:spacing w:val="-10"/>
        </w:rPr>
      </w:pPr>
    </w:p>
    <w:p w14:paraId="2EFA2D2C" w14:textId="77777777" w:rsidR="00F51A83" w:rsidRDefault="00F51A83">
      <w:pPr>
        <w:tabs>
          <w:tab w:val="left" w:pos="426"/>
        </w:tabs>
        <w:jc w:val="both"/>
        <w:rPr>
          <w:rFonts w:ascii="Marianne" w:hAnsi="Marianne" w:cs="Arial"/>
          <w:spacing w:val="-10"/>
        </w:rPr>
      </w:pPr>
    </w:p>
    <w:p w14:paraId="4EA3BC49" w14:textId="77777777" w:rsidR="00F51A83" w:rsidRDefault="00F51A83">
      <w:pPr>
        <w:tabs>
          <w:tab w:val="left" w:pos="426"/>
        </w:tabs>
        <w:jc w:val="both"/>
        <w:rPr>
          <w:rFonts w:ascii="Marianne" w:hAnsi="Marianne" w:cs="Arial"/>
          <w:spacing w:val="-10"/>
        </w:rPr>
      </w:pPr>
    </w:p>
    <w:p w14:paraId="7A7B2B69" w14:textId="77777777" w:rsidR="00F51A83" w:rsidRDefault="00F51A83">
      <w:pPr>
        <w:tabs>
          <w:tab w:val="left" w:pos="426"/>
        </w:tabs>
        <w:jc w:val="both"/>
        <w:rPr>
          <w:rFonts w:ascii="Marianne" w:hAnsi="Marianne" w:cs="Arial"/>
          <w:spacing w:val="-10"/>
        </w:rPr>
      </w:pPr>
    </w:p>
    <w:p w14:paraId="623D54C0" w14:textId="77777777" w:rsidR="00F51A83" w:rsidRDefault="00F51A83">
      <w:pPr>
        <w:tabs>
          <w:tab w:val="left" w:pos="426"/>
        </w:tabs>
        <w:jc w:val="both"/>
        <w:rPr>
          <w:rFonts w:ascii="Marianne" w:hAnsi="Marianne" w:cs="Arial"/>
          <w:spacing w:val="-10"/>
        </w:rPr>
      </w:pPr>
    </w:p>
    <w:p w14:paraId="65E94275" w14:textId="77777777" w:rsidR="00F51A83" w:rsidRDefault="00F51A83">
      <w:pPr>
        <w:tabs>
          <w:tab w:val="left" w:pos="426"/>
        </w:tabs>
        <w:jc w:val="both"/>
        <w:rPr>
          <w:rFonts w:ascii="Marianne" w:hAnsi="Marianne" w:cs="Arial"/>
          <w:spacing w:val="-10"/>
        </w:rPr>
      </w:pPr>
    </w:p>
    <w:p w14:paraId="40A7743F" w14:textId="77777777"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3236462" w14:textId="77777777" w:rsidR="00F51A83" w:rsidRDefault="00F51A83">
      <w:pPr>
        <w:tabs>
          <w:tab w:val="left" w:pos="426"/>
        </w:tabs>
        <w:jc w:val="both"/>
        <w:rPr>
          <w:rFonts w:ascii="Marianne" w:hAnsi="Marianne" w:cs="Arial"/>
          <w:spacing w:val="-10"/>
          <w:sz w:val="22"/>
          <w:szCs w:val="22"/>
        </w:rPr>
      </w:pPr>
    </w:p>
    <w:p w14:paraId="2FCEF917" w14:textId="77777777" w:rsidR="00F51A83" w:rsidRDefault="00F51A83">
      <w:pPr>
        <w:tabs>
          <w:tab w:val="left" w:pos="426"/>
        </w:tabs>
        <w:jc w:val="both"/>
        <w:rPr>
          <w:rFonts w:ascii="Marianne" w:hAnsi="Marianne" w:cs="Arial"/>
          <w:spacing w:val="-10"/>
          <w:sz w:val="22"/>
          <w:szCs w:val="22"/>
        </w:rPr>
      </w:pPr>
    </w:p>
    <w:p w14:paraId="3236BA01" w14:textId="77777777" w:rsidR="00F51A83" w:rsidRDefault="00F51A83">
      <w:pPr>
        <w:tabs>
          <w:tab w:val="left" w:pos="426"/>
        </w:tabs>
        <w:jc w:val="both"/>
        <w:rPr>
          <w:rFonts w:ascii="Marianne" w:hAnsi="Marianne" w:cs="Arial"/>
          <w:spacing w:val="-10"/>
          <w:sz w:val="22"/>
          <w:szCs w:val="22"/>
        </w:rPr>
      </w:pPr>
    </w:p>
    <w:p w14:paraId="788A7940" w14:textId="77777777" w:rsidR="00F51A83" w:rsidRDefault="00F51A83">
      <w:pPr>
        <w:tabs>
          <w:tab w:val="left" w:pos="426"/>
        </w:tabs>
        <w:jc w:val="both"/>
        <w:rPr>
          <w:rFonts w:ascii="Marianne" w:hAnsi="Marianne" w:cs="Arial"/>
          <w:spacing w:val="-10"/>
          <w:sz w:val="22"/>
          <w:szCs w:val="22"/>
        </w:rPr>
      </w:pPr>
    </w:p>
    <w:p w14:paraId="735A71A0" w14:textId="77777777" w:rsidR="00F51A83" w:rsidRDefault="00F51A83">
      <w:pPr>
        <w:tabs>
          <w:tab w:val="left" w:pos="426"/>
        </w:tabs>
        <w:jc w:val="both"/>
        <w:rPr>
          <w:rFonts w:ascii="Marianne" w:hAnsi="Marianne" w:cs="Arial"/>
          <w:spacing w:val="-10"/>
          <w:sz w:val="22"/>
          <w:szCs w:val="22"/>
        </w:rPr>
      </w:pPr>
    </w:p>
    <w:p w14:paraId="6FC5FE2F" w14:textId="77777777" w:rsidR="00F51A83" w:rsidRDefault="00F51A83">
      <w:pPr>
        <w:tabs>
          <w:tab w:val="left" w:pos="426"/>
        </w:tabs>
        <w:jc w:val="both"/>
        <w:rPr>
          <w:rFonts w:ascii="Marianne" w:hAnsi="Marianne" w:cs="Arial"/>
          <w:spacing w:val="-10"/>
          <w:sz w:val="22"/>
          <w:szCs w:val="22"/>
        </w:rPr>
      </w:pPr>
    </w:p>
    <w:p w14:paraId="19B5430B" w14:textId="77777777" w:rsidR="00F51A83" w:rsidRDefault="00F51A83">
      <w:pPr>
        <w:tabs>
          <w:tab w:val="left" w:pos="426"/>
        </w:tabs>
        <w:jc w:val="both"/>
        <w:rPr>
          <w:rFonts w:ascii="Marianne" w:hAnsi="Marianne" w:cs="Arial"/>
          <w:spacing w:val="-10"/>
          <w:sz w:val="22"/>
          <w:szCs w:val="22"/>
        </w:rPr>
      </w:pPr>
    </w:p>
    <w:p w14:paraId="59D9BB1C" w14:textId="77777777" w:rsidR="00F51A83" w:rsidRDefault="00F51A83">
      <w:pPr>
        <w:tabs>
          <w:tab w:val="left" w:pos="426"/>
        </w:tabs>
        <w:jc w:val="both"/>
        <w:rPr>
          <w:rFonts w:ascii="Marianne" w:hAnsi="Marianne" w:cs="Arial"/>
          <w:spacing w:val="-10"/>
          <w:sz w:val="22"/>
          <w:szCs w:val="22"/>
        </w:rPr>
      </w:pPr>
    </w:p>
    <w:p w14:paraId="10EC1145" w14:textId="77777777" w:rsidR="00F51A83" w:rsidRDefault="00F51A83">
      <w:pPr>
        <w:tabs>
          <w:tab w:val="left" w:pos="426"/>
        </w:tabs>
        <w:jc w:val="both"/>
        <w:rPr>
          <w:rFonts w:ascii="Marianne" w:hAnsi="Marianne" w:cs="Arial"/>
          <w:spacing w:val="-10"/>
          <w:sz w:val="22"/>
          <w:szCs w:val="22"/>
        </w:rPr>
      </w:pPr>
    </w:p>
    <w:p w14:paraId="4B5F2D5A" w14:textId="77777777" w:rsidR="00F51A83" w:rsidRDefault="00F51A83">
      <w:pPr>
        <w:tabs>
          <w:tab w:val="left" w:pos="426"/>
        </w:tabs>
        <w:jc w:val="both"/>
        <w:rPr>
          <w:rFonts w:ascii="Marianne" w:hAnsi="Marianne" w:cs="Arial"/>
          <w:spacing w:val="-10"/>
          <w:sz w:val="22"/>
          <w:szCs w:val="22"/>
        </w:rPr>
      </w:pPr>
    </w:p>
    <w:p w14:paraId="1D5BB2C2" w14:textId="77777777" w:rsidR="00F51A83" w:rsidRDefault="00F51A83">
      <w:pPr>
        <w:tabs>
          <w:tab w:val="left" w:pos="426"/>
        </w:tabs>
        <w:jc w:val="both"/>
        <w:rPr>
          <w:rFonts w:ascii="Marianne" w:hAnsi="Marianne" w:cs="Arial"/>
          <w:spacing w:val="-10"/>
          <w:sz w:val="22"/>
          <w:szCs w:val="22"/>
        </w:rPr>
      </w:pPr>
    </w:p>
    <w:p w14:paraId="61E586E1" w14:textId="77777777" w:rsidR="00F51A83" w:rsidRDefault="00F51A83">
      <w:pPr>
        <w:tabs>
          <w:tab w:val="left" w:pos="426"/>
        </w:tabs>
        <w:jc w:val="both"/>
        <w:rPr>
          <w:rFonts w:ascii="Marianne" w:hAnsi="Marianne" w:cs="Arial"/>
          <w:spacing w:val="-10"/>
          <w:sz w:val="22"/>
          <w:szCs w:val="22"/>
        </w:rPr>
      </w:pPr>
    </w:p>
    <w:p w14:paraId="3D744DBD" w14:textId="77777777" w:rsidR="00F51A83" w:rsidRDefault="00F51A83">
      <w:pPr>
        <w:tabs>
          <w:tab w:val="left" w:pos="426"/>
        </w:tabs>
        <w:jc w:val="both"/>
        <w:rPr>
          <w:rFonts w:ascii="Marianne" w:hAnsi="Marianne" w:cs="Arial"/>
          <w:spacing w:val="-10"/>
          <w:sz w:val="22"/>
          <w:szCs w:val="22"/>
        </w:rPr>
      </w:pPr>
    </w:p>
    <w:p w14:paraId="31D729FF" w14:textId="77777777" w:rsidR="00F51A83" w:rsidRDefault="00F51A83">
      <w:pPr>
        <w:tabs>
          <w:tab w:val="left" w:pos="426"/>
        </w:tabs>
        <w:jc w:val="both"/>
        <w:rPr>
          <w:rFonts w:ascii="Marianne" w:hAnsi="Marianne" w:cs="Arial"/>
          <w:spacing w:val="-10"/>
          <w:sz w:val="22"/>
          <w:szCs w:val="22"/>
        </w:rPr>
      </w:pPr>
    </w:p>
    <w:p w14:paraId="2672E96A" w14:textId="77777777" w:rsidR="00F51A83" w:rsidRDefault="00F51A83">
      <w:pPr>
        <w:tabs>
          <w:tab w:val="left" w:pos="426"/>
        </w:tabs>
        <w:jc w:val="both"/>
        <w:rPr>
          <w:rFonts w:ascii="Marianne" w:hAnsi="Marianne" w:cs="Arial"/>
          <w:spacing w:val="-10"/>
          <w:sz w:val="22"/>
          <w:szCs w:val="22"/>
        </w:rPr>
      </w:pPr>
    </w:p>
    <w:p w14:paraId="21714FD1" w14:textId="77777777" w:rsidR="00F51A83" w:rsidRDefault="00F51A83">
      <w:pPr>
        <w:tabs>
          <w:tab w:val="left" w:pos="426"/>
        </w:tabs>
        <w:jc w:val="both"/>
        <w:rPr>
          <w:rFonts w:ascii="Marianne" w:hAnsi="Marianne" w:cs="Arial"/>
          <w:spacing w:val="-10"/>
          <w:sz w:val="22"/>
          <w:szCs w:val="22"/>
        </w:rPr>
      </w:pPr>
    </w:p>
    <w:p w14:paraId="130FC345" w14:textId="77777777"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4BBFF" w14:textId="77777777" w:rsidR="00266638" w:rsidRDefault="00266638">
      <w:r>
        <w:separator/>
      </w:r>
    </w:p>
  </w:endnote>
  <w:endnote w:type="continuationSeparator" w:id="0">
    <w:p w14:paraId="01FD97C0" w14:textId="77777777"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14:paraId="39440B59" w14:textId="77777777">
      <w:trPr>
        <w:tblHeader/>
      </w:trPr>
      <w:tc>
        <w:tcPr>
          <w:tcW w:w="3513" w:type="dxa"/>
          <w:shd w:val="clear" w:color="auto" w:fill="66CCFF"/>
        </w:tcPr>
        <w:p w14:paraId="12FDC363" w14:textId="77777777"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2C3D58A6" w14:textId="4C759539" w:rsidR="00F51A83" w:rsidRDefault="00D55933">
          <w:pPr>
            <w:shd w:val="clear" w:color="auto" w:fill="66CCFF"/>
            <w:snapToGrid w:val="0"/>
            <w:jc w:val="center"/>
            <w:rPr>
              <w:rFonts w:ascii="Marianne" w:hAnsi="Marianne" w:cs="Arial"/>
              <w:b/>
              <w:bCs/>
            </w:rPr>
          </w:pPr>
          <w:r>
            <w:rPr>
              <w:rFonts w:ascii="Marianne" w:hAnsi="Marianne" w:cs="Arial"/>
              <w:b/>
              <w:bCs/>
            </w:rPr>
            <w:t>202601</w:t>
          </w:r>
        </w:p>
      </w:tc>
      <w:tc>
        <w:tcPr>
          <w:tcW w:w="900" w:type="dxa"/>
          <w:shd w:val="clear" w:color="auto" w:fill="66CCFF"/>
        </w:tcPr>
        <w:p w14:paraId="487EAE2C" w14:textId="77777777"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EECADF8" w14:textId="77777777"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DAD0B9" w14:textId="77777777"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D860394" w14:textId="77777777"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743339" w14:textId="77777777"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FA97" w14:textId="77777777" w:rsidR="00266638" w:rsidRDefault="00266638">
      <w:r>
        <w:separator/>
      </w:r>
    </w:p>
  </w:footnote>
  <w:footnote w:type="continuationSeparator" w:id="0">
    <w:p w14:paraId="1692A542" w14:textId="77777777" w:rsidR="00266638" w:rsidRDefault="00266638">
      <w:r>
        <w:continuationSeparator/>
      </w:r>
    </w:p>
  </w:footnote>
  <w:footnote w:id="1">
    <w:p w14:paraId="4AA98969" w14:textId="77777777"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5096BD7"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57B0A1F"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4C401A22" w14:textId="77777777"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317105452">
    <w:abstractNumId w:val="0"/>
  </w:num>
  <w:num w:numId="2" w16cid:durableId="2107385223">
    <w:abstractNumId w:val="1"/>
  </w:num>
  <w:num w:numId="3" w16cid:durableId="1140461730">
    <w:abstractNumId w:val="2"/>
  </w:num>
  <w:num w:numId="4" w16cid:durableId="2108039456">
    <w:abstractNumId w:val="0"/>
  </w:num>
  <w:num w:numId="5" w16cid:durableId="709771337">
    <w:abstractNumId w:val="3"/>
  </w:num>
  <w:num w:numId="6" w16cid:durableId="1904364208">
    <w:abstractNumId w:val="5"/>
  </w:num>
  <w:num w:numId="7" w16cid:durableId="1402682016">
    <w:abstractNumId w:val="9"/>
  </w:num>
  <w:num w:numId="8" w16cid:durableId="2106031447">
    <w:abstractNumId w:val="7"/>
  </w:num>
  <w:num w:numId="9" w16cid:durableId="381566614">
    <w:abstractNumId w:val="6"/>
  </w:num>
  <w:num w:numId="10" w16cid:durableId="41639354">
    <w:abstractNumId w:val="3"/>
  </w:num>
  <w:num w:numId="11" w16cid:durableId="1572035218">
    <w:abstractNumId w:val="4"/>
  </w:num>
  <w:num w:numId="12" w16cid:durableId="6188819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05493C"/>
    <w:rsid w:val="001F3BFE"/>
    <w:rsid w:val="00266638"/>
    <w:rsid w:val="002C0A25"/>
    <w:rsid w:val="00343174"/>
    <w:rsid w:val="00434209"/>
    <w:rsid w:val="0059660D"/>
    <w:rsid w:val="0061396A"/>
    <w:rsid w:val="006A13A6"/>
    <w:rsid w:val="00903C4F"/>
    <w:rsid w:val="009829F7"/>
    <w:rsid w:val="009939EC"/>
    <w:rsid w:val="009F3D42"/>
    <w:rsid w:val="00A25848"/>
    <w:rsid w:val="00A43DBF"/>
    <w:rsid w:val="00AF73E1"/>
    <w:rsid w:val="00B40FEB"/>
    <w:rsid w:val="00B71F85"/>
    <w:rsid w:val="00B941BF"/>
    <w:rsid w:val="00B96755"/>
    <w:rsid w:val="00BC204A"/>
    <w:rsid w:val="00D55933"/>
    <w:rsid w:val="00E614FF"/>
    <w:rsid w:val="00F51895"/>
    <w:rsid w:val="00F51A83"/>
    <w:rsid w:val="00F72CA8"/>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CF3956B"/>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BC204A"/>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BC204A"/>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4AC72-541A-4306-A293-AC240C47C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3526</Words>
  <Characters>19398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22879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23</cp:revision>
  <cp:lastPrinted>2023-09-26T08:15:00Z</cp:lastPrinted>
  <dcterms:created xsi:type="dcterms:W3CDTF">2024-01-08T08:02:00Z</dcterms:created>
  <dcterms:modified xsi:type="dcterms:W3CDTF">2026-01-21T08:52:00Z</dcterms:modified>
</cp:coreProperties>
</file>